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81E" w:rsidRDefault="00D3781E" w:rsidP="00B437E2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D3781E" w:rsidRPr="00591CEF" w:rsidRDefault="00591CEF" w:rsidP="00B437E2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591CEF">
        <w:rPr>
          <w:b/>
          <w:bCs/>
          <w:color w:val="000000"/>
          <w:sz w:val="22"/>
          <w:szCs w:val="22"/>
        </w:rPr>
        <w:t>U/38/2019</w:t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</w:r>
      <w:r>
        <w:rPr>
          <w:b/>
          <w:bCs/>
          <w:color w:val="000000"/>
          <w:sz w:val="22"/>
          <w:szCs w:val="22"/>
        </w:rPr>
        <w:tab/>
        <w:t xml:space="preserve">       Załącznik 1</w:t>
      </w:r>
      <w:r w:rsidR="00D16E5E">
        <w:rPr>
          <w:b/>
          <w:bCs/>
          <w:color w:val="000000"/>
          <w:sz w:val="22"/>
          <w:szCs w:val="22"/>
        </w:rPr>
        <w:t>B</w:t>
      </w:r>
    </w:p>
    <w:p w:rsidR="00591CEF" w:rsidRDefault="00591CEF" w:rsidP="00591CEF">
      <w:pPr>
        <w:rPr>
          <w:b/>
          <w:bCs/>
          <w:color w:val="000000"/>
          <w:sz w:val="22"/>
          <w:szCs w:val="22"/>
        </w:rPr>
      </w:pPr>
    </w:p>
    <w:p w:rsidR="00591CEF" w:rsidRDefault="00591CEF" w:rsidP="00591CEF">
      <w:pPr>
        <w:rPr>
          <w:b/>
        </w:rPr>
      </w:pPr>
    </w:p>
    <w:p w:rsidR="00591CEF" w:rsidRDefault="003B52E8" w:rsidP="00591CEF">
      <w:pPr>
        <w:jc w:val="center"/>
        <w:rPr>
          <w:b/>
        </w:rPr>
      </w:pPr>
      <w:r w:rsidRPr="003B52E8">
        <w:rPr>
          <w:b/>
        </w:rPr>
        <w:t>U</w:t>
      </w:r>
      <w:r w:rsidR="00591CEF" w:rsidRPr="003B52E8">
        <w:rPr>
          <w:b/>
        </w:rPr>
        <w:t>sługi</w:t>
      </w:r>
      <w:r w:rsidRPr="003B52E8">
        <w:rPr>
          <w:b/>
        </w:rPr>
        <w:t xml:space="preserve"> </w:t>
      </w:r>
      <w:r w:rsidR="00591CEF" w:rsidRPr="003B52E8">
        <w:rPr>
          <w:b/>
        </w:rPr>
        <w:t>prowadzenia staży w rzeczywistych warunkach pracy</w:t>
      </w:r>
    </w:p>
    <w:p w:rsidR="00D3781E" w:rsidRDefault="00591CEF" w:rsidP="00D16E5E">
      <w:pPr>
        <w:jc w:val="center"/>
        <w:rPr>
          <w:b/>
          <w:bCs/>
          <w:sz w:val="22"/>
          <w:szCs w:val="22"/>
        </w:rPr>
      </w:pPr>
      <w:r>
        <w:rPr>
          <w:b/>
        </w:rPr>
        <w:t xml:space="preserve">część nr </w:t>
      </w:r>
      <w:r w:rsidR="005E055F">
        <w:rPr>
          <w:b/>
        </w:rPr>
        <w:t>2</w:t>
      </w:r>
      <w:r>
        <w:rPr>
          <w:b/>
        </w:rPr>
        <w:t xml:space="preserve">: </w:t>
      </w:r>
      <w:r w:rsidR="00D16E5E" w:rsidRPr="00D16E5E">
        <w:rPr>
          <w:b/>
          <w:bCs/>
          <w:sz w:val="22"/>
          <w:szCs w:val="22"/>
        </w:rPr>
        <w:t>Realizacja 30 dwutygodniowych staży w laboratorium zajmującym się analizą próbek wody i ścieków dla studentów Wydziału Przyrodniczo-Techn</w:t>
      </w:r>
      <w:r w:rsidR="00D16E5E">
        <w:rPr>
          <w:b/>
          <w:bCs/>
          <w:sz w:val="22"/>
          <w:szCs w:val="22"/>
        </w:rPr>
        <w:t>icznego Uniwersytetu Opolskiego.</w:t>
      </w:r>
    </w:p>
    <w:p w:rsidR="00D16E5E" w:rsidRDefault="00D16E5E" w:rsidP="00D16E5E">
      <w:pPr>
        <w:jc w:val="center"/>
        <w:rPr>
          <w:b/>
          <w:bCs/>
          <w:color w:val="000000"/>
          <w:sz w:val="22"/>
          <w:szCs w:val="22"/>
        </w:rPr>
      </w:pPr>
    </w:p>
    <w:p w:rsidR="00B437E2" w:rsidRPr="00D3781E" w:rsidRDefault="00A35855" w:rsidP="00B437E2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Opis przedmiotu umowy</w:t>
      </w:r>
    </w:p>
    <w:p w:rsidR="00080A8A" w:rsidRDefault="00591CEF" w:rsidP="005C0513">
      <w:pPr>
        <w:jc w:val="both"/>
        <w:rPr>
          <w:lang w:eastAsia="pl-PL"/>
        </w:rPr>
      </w:pPr>
      <w:r>
        <w:t>Przeprowadzenie 3</w:t>
      </w:r>
      <w:r w:rsidR="00667422">
        <w:t>0</w:t>
      </w:r>
      <w:r>
        <w:t xml:space="preserve"> –</w:t>
      </w:r>
      <w:r w:rsidR="00080A8A">
        <w:t xml:space="preserve"> </w:t>
      </w:r>
      <w:r>
        <w:t xml:space="preserve">dwutygodniowych staży </w:t>
      </w:r>
      <w:r w:rsidR="00667422" w:rsidRPr="00667422">
        <w:t>w laboratorium zajmującym się analizą próbek wody i</w:t>
      </w:r>
      <w:r w:rsidR="00667422">
        <w:t> </w:t>
      </w:r>
      <w:r w:rsidR="00667422" w:rsidRPr="00667422">
        <w:t>ścieków</w:t>
      </w:r>
      <w:r w:rsidR="00667422">
        <w:t>.</w:t>
      </w:r>
    </w:p>
    <w:p w:rsidR="00080A8A" w:rsidRDefault="00080A8A" w:rsidP="00B437E2">
      <w:pPr>
        <w:jc w:val="both"/>
      </w:pPr>
    </w:p>
    <w:p w:rsidR="001550BA" w:rsidRDefault="005C0513" w:rsidP="00B437E2">
      <w:pPr>
        <w:jc w:val="both"/>
      </w:pPr>
      <w:r>
        <w:t>Termin r</w:t>
      </w:r>
      <w:r w:rsidR="001550BA">
        <w:t>ozpoczęci</w:t>
      </w:r>
      <w:r>
        <w:t>a</w:t>
      </w:r>
      <w:r w:rsidR="001550BA">
        <w:t xml:space="preserve"> staży </w:t>
      </w:r>
      <w:r>
        <w:t>od dnia zawarcia umowy</w:t>
      </w:r>
      <w:r w:rsidR="001550BA">
        <w:t xml:space="preserve"> </w:t>
      </w:r>
      <w:r>
        <w:t xml:space="preserve">do </w:t>
      </w:r>
      <w:r w:rsidR="001B63CE">
        <w:t>30</w:t>
      </w:r>
      <w:r w:rsidR="009013FF">
        <w:t xml:space="preserve"> </w:t>
      </w:r>
      <w:r>
        <w:t>września</w:t>
      </w:r>
      <w:r w:rsidR="001550BA">
        <w:t xml:space="preserve"> 2020 r.</w:t>
      </w:r>
    </w:p>
    <w:p w:rsidR="009013FF" w:rsidRPr="00D3781E" w:rsidRDefault="009013FF" w:rsidP="00B437E2">
      <w:pPr>
        <w:jc w:val="both"/>
      </w:pPr>
      <w:r>
        <w:t>Miejsce odbywania staży: Miasto Opole.</w:t>
      </w:r>
    </w:p>
    <w:p w:rsidR="00D3781E" w:rsidRDefault="00D3781E" w:rsidP="00D3781E">
      <w:pPr>
        <w:jc w:val="both"/>
      </w:pPr>
      <w:r w:rsidRPr="00D3781E">
        <w:rPr>
          <w:lang w:eastAsia="pl-PL"/>
        </w:rPr>
        <w:t>Wykonawca zobo</w:t>
      </w:r>
      <w:r w:rsidR="00AC578C">
        <w:rPr>
          <w:lang w:eastAsia="pl-PL"/>
        </w:rPr>
        <w:t>wiązany jest do zorganizowania</w:t>
      </w:r>
      <w:r w:rsidRPr="00D3781E">
        <w:rPr>
          <w:lang w:eastAsia="pl-PL"/>
        </w:rPr>
        <w:t xml:space="preserve"> </w:t>
      </w:r>
      <w:r w:rsidR="001550BA">
        <w:rPr>
          <w:lang w:eastAsia="pl-PL"/>
        </w:rPr>
        <w:t xml:space="preserve">staży </w:t>
      </w:r>
      <w:r w:rsidR="007736D4">
        <w:t>w ramach których przewidziano wynagrodzenie dla opiekuna stażysty.</w:t>
      </w:r>
    </w:p>
    <w:p w:rsidR="000E713A" w:rsidRDefault="000E713A"/>
    <w:p w:rsidR="000E713A" w:rsidRPr="000E713A" w:rsidRDefault="00A35855" w:rsidP="000E713A">
      <w:pPr>
        <w:tabs>
          <w:tab w:val="left" w:pos="284"/>
        </w:tabs>
        <w:jc w:val="both"/>
        <w:rPr>
          <w:noProof/>
        </w:rPr>
      </w:pPr>
      <w:r>
        <w:rPr>
          <w:noProof/>
        </w:rPr>
        <w:t>Wykonawca</w:t>
      </w:r>
      <w:r w:rsidR="000E713A" w:rsidRPr="000E713A">
        <w:rPr>
          <w:noProof/>
        </w:rPr>
        <w:t xml:space="preserve"> przyjmujący uczestnika projektu na staż zobowiązany jest do:</w:t>
      </w:r>
    </w:p>
    <w:p w:rsidR="00172C67" w:rsidRDefault="00172C67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>
        <w:rPr>
          <w:noProof/>
        </w:rPr>
        <w:t>wyznaczenia zakładowego opiekuna stażu,</w:t>
      </w:r>
    </w:p>
    <w:p w:rsidR="009013FF" w:rsidRDefault="00541842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>
        <w:rPr>
          <w:noProof/>
        </w:rPr>
        <w:t>ubezpieczenia staż</w:t>
      </w:r>
      <w:r w:rsidR="009013FF">
        <w:rPr>
          <w:noProof/>
        </w:rPr>
        <w:t>ystów,</w:t>
      </w:r>
    </w:p>
    <w:p w:rsidR="000E713A" w:rsidRPr="000E713A" w:rsidRDefault="00172C67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 w:rsidRPr="000E713A">
        <w:rPr>
          <w:noProof/>
        </w:rPr>
        <w:t xml:space="preserve">zapewnienia </w:t>
      </w:r>
      <w:r>
        <w:rPr>
          <w:noProof/>
        </w:rPr>
        <w:t xml:space="preserve">odzieży ochronnej </w:t>
      </w:r>
      <w:r w:rsidR="000E713A" w:rsidRPr="000E713A">
        <w:rPr>
          <w:noProof/>
        </w:rPr>
        <w:t>właściwej na stanowisku pracy i zgodnej z wymogami przedsiębiorstwa</w:t>
      </w:r>
      <w:r>
        <w:rPr>
          <w:noProof/>
        </w:rPr>
        <w:t>/jednostki badawczej</w:t>
      </w:r>
      <w:r w:rsidR="000E713A" w:rsidRPr="000E713A">
        <w:rPr>
          <w:noProof/>
        </w:rPr>
        <w:t>,</w:t>
      </w:r>
    </w:p>
    <w:p w:rsidR="000E713A" w:rsidRPr="000E713A" w:rsidRDefault="00541CE6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>
        <w:rPr>
          <w:noProof/>
        </w:rPr>
        <w:t xml:space="preserve">zapewnienia </w:t>
      </w:r>
      <w:r w:rsidR="000E713A" w:rsidRPr="000E713A">
        <w:rPr>
          <w:noProof/>
        </w:rPr>
        <w:t xml:space="preserve">zaplecza socjalnego w postaci: pomieszczeń do przebierania, mycia, przechowywania odzieży oraz spożywania posiłków, </w:t>
      </w:r>
    </w:p>
    <w:p w:rsidR="000E713A" w:rsidRPr="000E713A" w:rsidRDefault="000E713A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 w:rsidRPr="000E713A">
        <w:rPr>
          <w:noProof/>
        </w:rPr>
        <w:t>zapoznania uczestnika z regulaminami f</w:t>
      </w:r>
      <w:r w:rsidR="00541842">
        <w:rPr>
          <w:noProof/>
        </w:rPr>
        <w:t xml:space="preserve">unkcjonującymi i obowiązującymi </w:t>
      </w:r>
      <w:r w:rsidRPr="000E713A">
        <w:rPr>
          <w:noProof/>
        </w:rPr>
        <w:t>w</w:t>
      </w:r>
      <w:r w:rsidR="001550BA">
        <w:rPr>
          <w:noProof/>
        </w:rPr>
        <w:t> </w:t>
      </w:r>
      <w:r w:rsidRPr="000E713A">
        <w:rPr>
          <w:noProof/>
        </w:rPr>
        <w:t>przedsiębiorstwie,</w:t>
      </w:r>
      <w:r w:rsidR="00172C67">
        <w:rPr>
          <w:noProof/>
        </w:rPr>
        <w:t xml:space="preserve"> w tym dotyczące tajemnicy zakładu (jeżeli wynika to z odrębnych przepisów prawa),</w:t>
      </w:r>
    </w:p>
    <w:p w:rsidR="000E713A" w:rsidRPr="000E713A" w:rsidRDefault="000E713A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 w:rsidRPr="000E713A">
        <w:rPr>
          <w:noProof/>
        </w:rPr>
        <w:t>przeszkolenia uczestnika z zakresu BHP, p-poż.,</w:t>
      </w:r>
    </w:p>
    <w:p w:rsidR="000E713A" w:rsidRPr="000E713A" w:rsidRDefault="000E713A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 w:rsidRPr="000E713A">
        <w:rPr>
          <w:noProof/>
        </w:rPr>
        <w:t>kierowania procesem dydaktyczno-szkoleniowym uczestnika w trakcie pobytu na stażu</w:t>
      </w:r>
      <w:r w:rsidR="00AE5803">
        <w:rPr>
          <w:noProof/>
        </w:rPr>
        <w:t>,</w:t>
      </w:r>
      <w:r w:rsidRPr="000E713A">
        <w:rPr>
          <w:noProof/>
        </w:rPr>
        <w:t xml:space="preserve"> w tym udostępnienie materiałów umożliwiających prowadzenie dokumentacji stażu przez uczestnika,</w:t>
      </w:r>
    </w:p>
    <w:p w:rsidR="00541CE6" w:rsidRDefault="000E713A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 w:rsidRPr="000E713A">
        <w:rPr>
          <w:noProof/>
        </w:rPr>
        <w:t>prowadzeni</w:t>
      </w:r>
      <w:r w:rsidR="00541CE6">
        <w:rPr>
          <w:noProof/>
        </w:rPr>
        <w:t>a</w:t>
      </w:r>
      <w:r w:rsidRPr="000E713A">
        <w:rPr>
          <w:noProof/>
        </w:rPr>
        <w:t xml:space="preserve"> list potwierdzających obecność uczestnika na stażu,</w:t>
      </w:r>
    </w:p>
    <w:p w:rsidR="000E713A" w:rsidRPr="000E713A" w:rsidRDefault="00541CE6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>
        <w:rPr>
          <w:noProof/>
        </w:rPr>
        <w:t>potwierdzenia zgodności informacji, zawartej w dokumentacji prowadzonej przez stażystę,</w:t>
      </w:r>
    </w:p>
    <w:p w:rsidR="000E713A" w:rsidRDefault="00541CE6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>
        <w:rPr>
          <w:noProof/>
        </w:rPr>
        <w:t xml:space="preserve">wystawienia </w:t>
      </w:r>
      <w:r w:rsidR="000E713A" w:rsidRPr="000E713A">
        <w:rPr>
          <w:noProof/>
        </w:rPr>
        <w:t>certyfikatu</w:t>
      </w:r>
      <w:r w:rsidR="00172C67">
        <w:rPr>
          <w:noProof/>
        </w:rPr>
        <w:t xml:space="preserve"> (2 egz.)</w:t>
      </w:r>
      <w:r w:rsidR="000E713A" w:rsidRPr="000E713A">
        <w:rPr>
          <w:noProof/>
        </w:rPr>
        <w:t xml:space="preserve"> </w:t>
      </w:r>
      <w:r w:rsidR="00172C67" w:rsidRPr="000E713A">
        <w:rPr>
          <w:noProof/>
        </w:rPr>
        <w:t xml:space="preserve">każdemu uczestnikowi </w:t>
      </w:r>
      <w:r w:rsidR="00172C67">
        <w:rPr>
          <w:noProof/>
        </w:rPr>
        <w:t xml:space="preserve">po </w:t>
      </w:r>
      <w:r w:rsidR="000E713A" w:rsidRPr="000E713A">
        <w:rPr>
          <w:noProof/>
        </w:rPr>
        <w:t>zakończenia stażu</w:t>
      </w:r>
      <w:r>
        <w:rPr>
          <w:noProof/>
        </w:rPr>
        <w:t>,</w:t>
      </w:r>
    </w:p>
    <w:p w:rsidR="00541CE6" w:rsidRDefault="00541CE6" w:rsidP="000E713A">
      <w:pPr>
        <w:numPr>
          <w:ilvl w:val="0"/>
          <w:numId w:val="2"/>
        </w:numPr>
        <w:tabs>
          <w:tab w:val="clear" w:pos="720"/>
        </w:tabs>
        <w:ind w:left="567" w:hanging="283"/>
        <w:jc w:val="both"/>
        <w:rPr>
          <w:noProof/>
        </w:rPr>
      </w:pPr>
      <w:r>
        <w:rPr>
          <w:noProof/>
        </w:rPr>
        <w:t>umożliwienia naucz</w:t>
      </w:r>
      <w:r w:rsidR="00812616">
        <w:rPr>
          <w:noProof/>
        </w:rPr>
        <w:t>ycielom akademickim nadzorujący</w:t>
      </w:r>
      <w:bookmarkStart w:id="0" w:name="_GoBack"/>
      <w:bookmarkEnd w:id="0"/>
      <w:r>
        <w:rPr>
          <w:noProof/>
        </w:rPr>
        <w:t xml:space="preserve">m staże, z ramienia uczelni do kontroli </w:t>
      </w:r>
      <w:r w:rsidR="00345C81">
        <w:rPr>
          <w:noProof/>
        </w:rPr>
        <w:t>stażu</w:t>
      </w:r>
      <w:r>
        <w:rPr>
          <w:noProof/>
        </w:rPr>
        <w:t>.</w:t>
      </w:r>
    </w:p>
    <w:p w:rsidR="00080A8A" w:rsidRDefault="00080A8A">
      <w:pPr>
        <w:rPr>
          <w:noProof/>
        </w:rPr>
      </w:pPr>
    </w:p>
    <w:p w:rsidR="004E7CD4" w:rsidRDefault="004E7CD4">
      <w:pPr>
        <w:rPr>
          <w:noProof/>
        </w:rPr>
      </w:pPr>
    </w:p>
    <w:p w:rsidR="004E7CD4" w:rsidRDefault="004E7CD4">
      <w:pPr>
        <w:rPr>
          <w:noProof/>
        </w:rPr>
      </w:pPr>
    </w:p>
    <w:p w:rsidR="004E7CD4" w:rsidRDefault="004E7CD4">
      <w:pPr>
        <w:rPr>
          <w:noProof/>
        </w:rPr>
      </w:pPr>
    </w:p>
    <w:p w:rsidR="004E7CD4" w:rsidRDefault="004E7CD4">
      <w:pPr>
        <w:rPr>
          <w:noProof/>
        </w:rPr>
      </w:pPr>
    </w:p>
    <w:p w:rsidR="008A5544" w:rsidRDefault="008A5544"/>
    <w:sectPr w:rsidR="008A5544" w:rsidSect="004D166C">
      <w:headerReference w:type="default" r:id="rId7"/>
      <w:pgSz w:w="11906" w:h="16838"/>
      <w:pgMar w:top="2410" w:right="991" w:bottom="851" w:left="1134" w:header="426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CF5" w:rsidRDefault="00E77CF5" w:rsidP="00591CEF">
      <w:r>
        <w:separator/>
      </w:r>
    </w:p>
  </w:endnote>
  <w:endnote w:type="continuationSeparator" w:id="0">
    <w:p w:rsidR="00E77CF5" w:rsidRDefault="00E77CF5" w:rsidP="00591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CF5" w:rsidRDefault="00E77CF5" w:rsidP="00591CEF">
      <w:r>
        <w:separator/>
      </w:r>
    </w:p>
  </w:footnote>
  <w:footnote w:type="continuationSeparator" w:id="0">
    <w:p w:rsidR="00E77CF5" w:rsidRDefault="00E77CF5" w:rsidP="00591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CEF" w:rsidRDefault="00591CEF">
    <w:pPr>
      <w:pStyle w:val="Nagwek"/>
    </w:pPr>
    <w:r w:rsidRPr="00FF5029">
      <w:rPr>
        <w:noProof/>
        <w:lang w:eastAsia="pl-PL"/>
      </w:rPr>
      <w:drawing>
        <wp:inline distT="0" distB="0" distL="0" distR="0" wp14:anchorId="461ACB90" wp14:editId="0D002C2E">
          <wp:extent cx="5759450" cy="522605"/>
          <wp:effectExtent l="0" t="0" r="0" b="0"/>
          <wp:docPr id="60" name="Obraz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1CEF" w:rsidRPr="00591CEF" w:rsidRDefault="00591CEF" w:rsidP="00591CEF">
    <w:pPr>
      <w:tabs>
        <w:tab w:val="center" w:pos="4536"/>
        <w:tab w:val="right" w:pos="9072"/>
      </w:tabs>
      <w:suppressAutoHyphens/>
      <w:jc w:val="center"/>
      <w:rPr>
        <w:sz w:val="20"/>
        <w:szCs w:val="20"/>
        <w:lang w:val="x-none" w:eastAsia="ar-SA"/>
      </w:rPr>
    </w:pPr>
    <w:r w:rsidRPr="00591CEF">
      <w:rPr>
        <w:sz w:val="20"/>
        <w:szCs w:val="20"/>
        <w:lang w:val="x-none" w:eastAsia="ar-SA"/>
      </w:rPr>
      <w:t>INTERREG VA (201</w:t>
    </w:r>
    <w:r w:rsidRPr="00591CEF">
      <w:rPr>
        <w:sz w:val="20"/>
        <w:szCs w:val="20"/>
        <w:lang w:eastAsia="ar-SA"/>
      </w:rPr>
      <w:t>4</w:t>
    </w:r>
    <w:r w:rsidRPr="00591CEF">
      <w:rPr>
        <w:sz w:val="20"/>
        <w:szCs w:val="20"/>
        <w:lang w:val="x-none" w:eastAsia="ar-SA"/>
      </w:rPr>
      <w:t>-2020), CZ.11.3.119/0.0/0.0/16_022/0001150, partner: Uniwersytet Opolski</w:t>
    </w:r>
  </w:p>
  <w:p w:rsidR="00591CEF" w:rsidRPr="00591CEF" w:rsidRDefault="00591CEF" w:rsidP="00591CEF">
    <w:pPr>
      <w:tabs>
        <w:tab w:val="center" w:pos="4536"/>
        <w:tab w:val="right" w:pos="9072"/>
      </w:tabs>
      <w:suppressAutoHyphens/>
      <w:jc w:val="center"/>
      <w:rPr>
        <w:sz w:val="20"/>
        <w:szCs w:val="20"/>
        <w:lang w:val="x-none" w:eastAsia="ar-SA"/>
      </w:rPr>
    </w:pPr>
    <w:r w:rsidRPr="00591CEF">
      <w:rPr>
        <w:sz w:val="20"/>
        <w:szCs w:val="20"/>
        <w:lang w:val="x-none" w:eastAsia="ar-SA"/>
      </w:rPr>
      <w:t xml:space="preserve">Nazwa projektu: </w:t>
    </w:r>
    <w:r w:rsidRPr="00591CEF">
      <w:rPr>
        <w:sz w:val="20"/>
        <w:szCs w:val="20"/>
        <w:lang w:val="cs-CZ" w:eastAsia="ar-SA"/>
      </w:rPr>
      <w:t>Spolupráce UO a UHK rozšiřující možnosti uplatnění absolventů na přeshraničním trhu práce/</w:t>
    </w:r>
    <w:r w:rsidRPr="00591CEF">
      <w:rPr>
        <w:sz w:val="20"/>
        <w:szCs w:val="20"/>
        <w:lang w:val="x-none" w:eastAsia="ar-SA"/>
      </w:rPr>
      <w:t xml:space="preserve"> </w:t>
    </w:r>
  </w:p>
  <w:p w:rsidR="00591CEF" w:rsidRPr="00591CEF" w:rsidRDefault="00591CEF" w:rsidP="00591CEF">
    <w:pPr>
      <w:pStyle w:val="Nagwek"/>
      <w:jc w:val="center"/>
      <w:rPr>
        <w:sz w:val="20"/>
        <w:szCs w:val="20"/>
      </w:rPr>
    </w:pPr>
    <w:r w:rsidRPr="00591CEF">
      <w:rPr>
        <w:sz w:val="20"/>
        <w:szCs w:val="20"/>
        <w:lang w:eastAsia="ar-SA"/>
      </w:rPr>
      <w:t xml:space="preserve">Współpraca UO i UHK zwiększająca możliwości absolwentów na transgranicznym rynku pracy. </w:t>
    </w:r>
    <w:r w:rsidRPr="00591CEF">
      <w:rPr>
        <w:sz w:val="20"/>
        <w:szCs w:val="20"/>
        <w:lang w:eastAsia="ar-SA"/>
      </w:rPr>
      <w:br/>
      <w:t>Realizacja od 1.12.2017 r. do 30.11.2020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A5AF0"/>
    <w:multiLevelType w:val="hybridMultilevel"/>
    <w:tmpl w:val="D018C7C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FA00E59"/>
    <w:multiLevelType w:val="hybridMultilevel"/>
    <w:tmpl w:val="3AAA050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4535A49"/>
    <w:multiLevelType w:val="hybridMultilevel"/>
    <w:tmpl w:val="898071EE"/>
    <w:lvl w:ilvl="0" w:tplc="CC5EC0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1716FA9"/>
    <w:multiLevelType w:val="multilevel"/>
    <w:tmpl w:val="D4A6A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7E2"/>
    <w:rsid w:val="0003112B"/>
    <w:rsid w:val="00056148"/>
    <w:rsid w:val="00080A8A"/>
    <w:rsid w:val="000B2CCB"/>
    <w:rsid w:val="000E713A"/>
    <w:rsid w:val="001366F0"/>
    <w:rsid w:val="00145B26"/>
    <w:rsid w:val="001550BA"/>
    <w:rsid w:val="001562E9"/>
    <w:rsid w:val="00160D64"/>
    <w:rsid w:val="0017133E"/>
    <w:rsid w:val="00172C67"/>
    <w:rsid w:val="00196B7A"/>
    <w:rsid w:val="001B63CE"/>
    <w:rsid w:val="001C604F"/>
    <w:rsid w:val="00240A6D"/>
    <w:rsid w:val="00267578"/>
    <w:rsid w:val="002E42E8"/>
    <w:rsid w:val="002F7636"/>
    <w:rsid w:val="00345C81"/>
    <w:rsid w:val="00356E49"/>
    <w:rsid w:val="003B52E8"/>
    <w:rsid w:val="004D166C"/>
    <w:rsid w:val="004E7CD4"/>
    <w:rsid w:val="00541842"/>
    <w:rsid w:val="00541CE6"/>
    <w:rsid w:val="005528BD"/>
    <w:rsid w:val="00591CEF"/>
    <w:rsid w:val="005C0513"/>
    <w:rsid w:val="005E055F"/>
    <w:rsid w:val="00600A93"/>
    <w:rsid w:val="006046E2"/>
    <w:rsid w:val="006604D0"/>
    <w:rsid w:val="00667422"/>
    <w:rsid w:val="006A732F"/>
    <w:rsid w:val="006C545C"/>
    <w:rsid w:val="00704627"/>
    <w:rsid w:val="00765EAA"/>
    <w:rsid w:val="007736D4"/>
    <w:rsid w:val="007A63C5"/>
    <w:rsid w:val="007A755B"/>
    <w:rsid w:val="00812616"/>
    <w:rsid w:val="008A5544"/>
    <w:rsid w:val="009013FF"/>
    <w:rsid w:val="00981E3F"/>
    <w:rsid w:val="009A686F"/>
    <w:rsid w:val="00A00ED4"/>
    <w:rsid w:val="00A35855"/>
    <w:rsid w:val="00A36827"/>
    <w:rsid w:val="00A77002"/>
    <w:rsid w:val="00AC578C"/>
    <w:rsid w:val="00AE5803"/>
    <w:rsid w:val="00AF6975"/>
    <w:rsid w:val="00B437E2"/>
    <w:rsid w:val="00C01E38"/>
    <w:rsid w:val="00C649C3"/>
    <w:rsid w:val="00CD1668"/>
    <w:rsid w:val="00CE0CED"/>
    <w:rsid w:val="00D16E5E"/>
    <w:rsid w:val="00D3781E"/>
    <w:rsid w:val="00D90755"/>
    <w:rsid w:val="00E200A9"/>
    <w:rsid w:val="00E52FB2"/>
    <w:rsid w:val="00E77CF5"/>
    <w:rsid w:val="00EE44E0"/>
    <w:rsid w:val="00F24F68"/>
    <w:rsid w:val="00FA1758"/>
    <w:rsid w:val="00FB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09CC1A"/>
  <w15:docId w15:val="{6AE05673-4D71-43D8-946F-441B874E1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3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541842"/>
    <w:pPr>
      <w:keepNext/>
      <w:tabs>
        <w:tab w:val="right" w:pos="9072"/>
      </w:tabs>
      <w:jc w:val="center"/>
      <w:outlineLvl w:val="1"/>
    </w:pPr>
    <w:rPr>
      <w:sz w:val="32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00E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ED4"/>
    <w:rPr>
      <w:rFonts w:ascii="Tahoma" w:eastAsia="Times New Roman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A77002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080A8A"/>
    <w:pPr>
      <w:spacing w:before="100" w:beforeAutospacing="1" w:after="100" w:afterAutospacing="1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1C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1CEF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1C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1CEF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541842"/>
    <w:rPr>
      <w:rFonts w:ascii="Times New Roman" w:eastAsia="Times New Roman" w:hAnsi="Times New Roman" w:cs="Times New Roman"/>
      <w:sz w:val="32"/>
      <w:szCs w:val="20"/>
      <w:u w:val="single"/>
      <w:lang w:eastAsia="ar-SA"/>
    </w:rPr>
  </w:style>
  <w:style w:type="paragraph" w:styleId="Akapitzlist">
    <w:name w:val="List Paragraph"/>
    <w:basedOn w:val="Normalny"/>
    <w:uiPriority w:val="34"/>
    <w:qFormat/>
    <w:rsid w:val="004E7C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0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4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99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74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66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9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63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2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0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1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5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3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16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2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2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8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7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4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Agna</dc:creator>
  <cp:lastModifiedBy>Użytkownik systemu Windows</cp:lastModifiedBy>
  <cp:revision>12</cp:revision>
  <cp:lastPrinted>2019-07-25T12:06:00Z</cp:lastPrinted>
  <dcterms:created xsi:type="dcterms:W3CDTF">2019-07-30T06:58:00Z</dcterms:created>
  <dcterms:modified xsi:type="dcterms:W3CDTF">2019-08-06T13:23:00Z</dcterms:modified>
</cp:coreProperties>
</file>