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945C1" w:rsidRPr="0071118A" w:rsidRDefault="00F945C1" w:rsidP="00F945C1">
      <w:pPr>
        <w:ind w:left="1416"/>
        <w:jc w:val="right"/>
        <w:rPr>
          <w:rFonts w:ascii="Calibri" w:hAnsi="Calibri"/>
          <w:color w:val="000000"/>
          <w:sz w:val="22"/>
          <w:szCs w:val="22"/>
        </w:rPr>
      </w:pPr>
      <w:bookmarkStart w:id="0" w:name="_GoBack"/>
      <w:bookmarkEnd w:id="0"/>
      <w:r w:rsidRPr="0071118A">
        <w:rPr>
          <w:rFonts w:ascii="Calibri" w:hAnsi="Calibri"/>
          <w:color w:val="000000"/>
          <w:sz w:val="22"/>
          <w:szCs w:val="22"/>
        </w:rPr>
        <w:t xml:space="preserve">Opole </w:t>
      </w:r>
      <w:r w:rsidR="00212B69">
        <w:rPr>
          <w:rFonts w:ascii="Calibri" w:hAnsi="Calibri"/>
          <w:color w:val="000000"/>
          <w:sz w:val="22"/>
          <w:szCs w:val="22"/>
        </w:rPr>
        <w:t>19</w:t>
      </w:r>
      <w:r w:rsidRPr="0071118A">
        <w:rPr>
          <w:rFonts w:ascii="Calibri" w:hAnsi="Calibri"/>
          <w:color w:val="000000"/>
          <w:sz w:val="22"/>
          <w:szCs w:val="22"/>
        </w:rPr>
        <w:t>.1</w:t>
      </w:r>
      <w:r w:rsidR="00983EBA">
        <w:rPr>
          <w:rFonts w:ascii="Calibri" w:hAnsi="Calibri"/>
          <w:color w:val="000000"/>
          <w:sz w:val="22"/>
          <w:szCs w:val="22"/>
        </w:rPr>
        <w:t>1</w:t>
      </w:r>
      <w:r w:rsidRPr="0071118A">
        <w:rPr>
          <w:rFonts w:ascii="Calibri" w:hAnsi="Calibri"/>
          <w:color w:val="000000"/>
          <w:sz w:val="22"/>
          <w:szCs w:val="22"/>
        </w:rPr>
        <w:t>.2021 r.</w:t>
      </w:r>
    </w:p>
    <w:p w:rsidR="00F945C1" w:rsidRDefault="00F945C1" w:rsidP="00F945C1">
      <w:pPr>
        <w:rPr>
          <w:rFonts w:ascii="Calibri" w:hAnsi="Calibri"/>
          <w:b/>
          <w:color w:val="000000"/>
          <w:sz w:val="22"/>
          <w:szCs w:val="22"/>
        </w:rPr>
      </w:pPr>
    </w:p>
    <w:p w:rsidR="00910A82" w:rsidRDefault="00910A82" w:rsidP="00F945C1">
      <w:pPr>
        <w:rPr>
          <w:rFonts w:ascii="Calibri" w:hAnsi="Calibri"/>
          <w:b/>
          <w:color w:val="000000"/>
          <w:sz w:val="22"/>
          <w:szCs w:val="22"/>
        </w:rPr>
      </w:pPr>
    </w:p>
    <w:p w:rsidR="00910A82" w:rsidRPr="0071118A" w:rsidRDefault="00910A82" w:rsidP="00F945C1">
      <w:pPr>
        <w:rPr>
          <w:rFonts w:ascii="Calibri" w:hAnsi="Calibri"/>
          <w:b/>
          <w:color w:val="000000"/>
          <w:sz w:val="22"/>
          <w:szCs w:val="22"/>
        </w:rPr>
      </w:pPr>
    </w:p>
    <w:p w:rsidR="00F945C1" w:rsidRPr="0071118A" w:rsidRDefault="00F945C1" w:rsidP="00F945C1">
      <w:pPr>
        <w:jc w:val="center"/>
        <w:rPr>
          <w:rFonts w:ascii="Calibri" w:hAnsi="Calibri"/>
          <w:color w:val="000000"/>
          <w:sz w:val="22"/>
          <w:szCs w:val="22"/>
        </w:rPr>
      </w:pPr>
      <w:r w:rsidRPr="0071118A">
        <w:rPr>
          <w:rFonts w:ascii="Calibri" w:hAnsi="Calibri"/>
          <w:b/>
          <w:color w:val="000000"/>
          <w:sz w:val="22"/>
          <w:szCs w:val="22"/>
        </w:rPr>
        <w:t>OGŁOSZENIE</w:t>
      </w:r>
    </w:p>
    <w:p w:rsidR="00F945C1" w:rsidRPr="0071118A" w:rsidRDefault="00F945C1" w:rsidP="00F945C1">
      <w:pPr>
        <w:jc w:val="center"/>
        <w:rPr>
          <w:rFonts w:ascii="Calibri" w:hAnsi="Calibri"/>
          <w:color w:val="000000"/>
          <w:sz w:val="22"/>
          <w:szCs w:val="22"/>
        </w:rPr>
      </w:pPr>
      <w:r w:rsidRPr="0071118A">
        <w:rPr>
          <w:rFonts w:ascii="Calibri" w:hAnsi="Calibri"/>
          <w:color w:val="000000"/>
          <w:sz w:val="22"/>
          <w:szCs w:val="22"/>
        </w:rPr>
        <w:t>Zamawiający</w:t>
      </w:r>
      <w:r w:rsidRPr="0071118A">
        <w:rPr>
          <w:rFonts w:ascii="Calibri" w:hAnsi="Calibri"/>
          <w:b/>
          <w:color w:val="000000"/>
          <w:sz w:val="22"/>
          <w:szCs w:val="22"/>
        </w:rPr>
        <w:t xml:space="preserve"> </w:t>
      </w:r>
      <w:r w:rsidRPr="0071118A">
        <w:rPr>
          <w:rFonts w:ascii="Calibri" w:hAnsi="Calibri"/>
          <w:color w:val="000000"/>
          <w:sz w:val="22"/>
          <w:szCs w:val="22"/>
        </w:rPr>
        <w:t>zaprasza do złożenia oferty</w:t>
      </w:r>
    </w:p>
    <w:p w:rsidR="00F945C1" w:rsidRPr="0071118A" w:rsidRDefault="00F945C1" w:rsidP="00F945C1">
      <w:pPr>
        <w:jc w:val="center"/>
        <w:rPr>
          <w:rFonts w:ascii="Calibri" w:hAnsi="Calibri"/>
          <w:bCs/>
          <w:color w:val="000000"/>
          <w:sz w:val="22"/>
          <w:szCs w:val="22"/>
        </w:rPr>
      </w:pPr>
      <w:r w:rsidRPr="0071118A">
        <w:rPr>
          <w:rFonts w:ascii="Calibri" w:hAnsi="Calibri"/>
          <w:color w:val="000000"/>
          <w:sz w:val="22"/>
          <w:szCs w:val="22"/>
        </w:rPr>
        <w:t xml:space="preserve">w postępowaniu o wartości nieprzekraczającej równowartości kwoty 130 000 PLN netto </w:t>
      </w:r>
      <w:r w:rsidR="008C4342" w:rsidRPr="0071118A">
        <w:rPr>
          <w:rFonts w:ascii="Calibri" w:hAnsi="Calibri"/>
          <w:color w:val="000000"/>
          <w:sz w:val="22"/>
          <w:szCs w:val="22"/>
        </w:rPr>
        <w:br/>
      </w:r>
      <w:r w:rsidRPr="0071118A">
        <w:rPr>
          <w:rFonts w:ascii="Calibri" w:hAnsi="Calibri"/>
          <w:color w:val="000000"/>
          <w:sz w:val="22"/>
          <w:szCs w:val="22"/>
        </w:rPr>
        <w:t xml:space="preserve">(zamówienie o wartości nie przekraczającej kwoty określonej w pkt. 2 ust. 1 pkt. 1 ustawy </w:t>
      </w:r>
      <w:proofErr w:type="spellStart"/>
      <w:r w:rsidRPr="0071118A">
        <w:rPr>
          <w:rFonts w:ascii="Calibri" w:hAnsi="Calibri"/>
          <w:color w:val="000000"/>
          <w:sz w:val="22"/>
          <w:szCs w:val="22"/>
        </w:rPr>
        <w:t>Pzp</w:t>
      </w:r>
      <w:proofErr w:type="spellEnd"/>
      <w:r w:rsidRPr="0071118A">
        <w:rPr>
          <w:rFonts w:ascii="Calibri" w:hAnsi="Calibri"/>
          <w:color w:val="000000"/>
          <w:sz w:val="22"/>
          <w:szCs w:val="22"/>
        </w:rPr>
        <w:t xml:space="preserve">) </w:t>
      </w:r>
      <w:r w:rsidRPr="0071118A">
        <w:rPr>
          <w:rFonts w:ascii="Calibri" w:hAnsi="Calibri"/>
          <w:bCs/>
          <w:color w:val="000000"/>
          <w:sz w:val="22"/>
          <w:szCs w:val="22"/>
        </w:rPr>
        <w:t xml:space="preserve">na: </w:t>
      </w:r>
    </w:p>
    <w:p w:rsidR="00F945C1" w:rsidRPr="0071118A" w:rsidRDefault="00F945C1" w:rsidP="00F945C1">
      <w:pPr>
        <w:rPr>
          <w:rFonts w:ascii="Calibri" w:hAnsi="Calibri"/>
          <w:bCs/>
          <w:color w:val="000000"/>
          <w:sz w:val="22"/>
          <w:szCs w:val="22"/>
        </w:rPr>
      </w:pPr>
    </w:p>
    <w:p w:rsidR="00F945C1" w:rsidRPr="0071118A" w:rsidRDefault="00F945C1" w:rsidP="00F945C1">
      <w:pPr>
        <w:jc w:val="center"/>
        <w:rPr>
          <w:rFonts w:ascii="Calibri" w:hAnsi="Calibri"/>
          <w:b/>
          <w:i/>
          <w:sz w:val="22"/>
          <w:szCs w:val="22"/>
        </w:rPr>
      </w:pPr>
    </w:p>
    <w:p w:rsidR="00F945C1" w:rsidRPr="0071118A" w:rsidRDefault="00F945C1" w:rsidP="00F945C1">
      <w:pPr>
        <w:spacing w:line="360" w:lineRule="auto"/>
        <w:jc w:val="center"/>
        <w:rPr>
          <w:rFonts w:ascii="Calibri" w:hAnsi="Calibri"/>
          <w:b/>
          <w:i/>
          <w:sz w:val="22"/>
          <w:szCs w:val="22"/>
        </w:rPr>
      </w:pPr>
      <w:r w:rsidRPr="0071118A">
        <w:rPr>
          <w:rFonts w:ascii="Calibri" w:hAnsi="Calibri"/>
          <w:b/>
          <w:i/>
          <w:sz w:val="22"/>
          <w:szCs w:val="22"/>
        </w:rPr>
        <w:t>„</w:t>
      </w:r>
      <w:r w:rsidR="00167AD4" w:rsidRPr="00150C6E">
        <w:rPr>
          <w:b/>
          <w:i/>
          <w:sz w:val="22"/>
          <w:szCs w:val="22"/>
        </w:rPr>
        <w:t xml:space="preserve">Zakup </w:t>
      </w:r>
      <w:r w:rsidR="001A1EBB">
        <w:rPr>
          <w:b/>
          <w:i/>
          <w:sz w:val="22"/>
          <w:szCs w:val="22"/>
        </w:rPr>
        <w:t>14</w:t>
      </w:r>
      <w:r w:rsidR="00881750">
        <w:rPr>
          <w:b/>
          <w:i/>
          <w:sz w:val="22"/>
          <w:szCs w:val="22"/>
        </w:rPr>
        <w:t xml:space="preserve"> szt.</w:t>
      </w:r>
      <w:r w:rsidR="00167AD4" w:rsidRPr="00150C6E">
        <w:rPr>
          <w:b/>
          <w:i/>
          <w:sz w:val="22"/>
          <w:szCs w:val="22"/>
        </w:rPr>
        <w:t xml:space="preserve"> </w:t>
      </w:r>
      <w:r w:rsidR="00167AD4" w:rsidRPr="00150C6E">
        <w:rPr>
          <w:b/>
          <w:i/>
        </w:rPr>
        <w:t>laptop</w:t>
      </w:r>
      <w:r w:rsidR="008B0D6F">
        <w:rPr>
          <w:b/>
          <w:i/>
        </w:rPr>
        <w:t>ów</w:t>
      </w:r>
      <w:r w:rsidR="00620A9C">
        <w:rPr>
          <w:b/>
          <w:i/>
        </w:rPr>
        <w:t xml:space="preserve"> wraz z akcesoriami</w:t>
      </w:r>
      <w:r w:rsidR="00167AD4" w:rsidRPr="00150C6E">
        <w:rPr>
          <w:b/>
          <w:i/>
        </w:rPr>
        <w:t xml:space="preserve"> </w:t>
      </w:r>
      <w:r w:rsidR="00557A2D">
        <w:rPr>
          <w:b/>
          <w:i/>
        </w:rPr>
        <w:t xml:space="preserve">dla </w:t>
      </w:r>
      <w:r w:rsidR="001A1EBB">
        <w:rPr>
          <w:b/>
          <w:i/>
        </w:rPr>
        <w:t>Instytutu Nauk Medycznych</w:t>
      </w:r>
      <w:r w:rsidR="00167AD4" w:rsidRPr="00150C6E">
        <w:rPr>
          <w:b/>
          <w:i/>
        </w:rPr>
        <w:t xml:space="preserve"> Uniwersytetu Opolskiego</w:t>
      </w:r>
      <w:r w:rsidRPr="0071118A">
        <w:rPr>
          <w:rFonts w:ascii="Calibri" w:hAnsi="Calibri"/>
          <w:b/>
          <w:i/>
          <w:sz w:val="22"/>
          <w:szCs w:val="22"/>
        </w:rPr>
        <w:t>”.</w:t>
      </w:r>
      <w:r w:rsidR="001A1EBB">
        <w:rPr>
          <w:rFonts w:ascii="Calibri" w:hAnsi="Calibri"/>
          <w:b/>
          <w:i/>
          <w:sz w:val="22"/>
          <w:szCs w:val="22"/>
        </w:rPr>
        <w:t xml:space="preserve"> Nr wewnętrzny 26/CI/2021/PP</w:t>
      </w:r>
    </w:p>
    <w:p w:rsidR="00F945C1" w:rsidRPr="0071118A" w:rsidRDefault="00F945C1" w:rsidP="00F945C1">
      <w:pPr>
        <w:jc w:val="center"/>
        <w:rPr>
          <w:rFonts w:ascii="Calibri" w:hAnsi="Calibri"/>
          <w:color w:val="000000"/>
          <w:sz w:val="22"/>
          <w:szCs w:val="22"/>
        </w:rPr>
      </w:pPr>
      <w:r w:rsidRPr="0071118A">
        <w:rPr>
          <w:rFonts w:ascii="Calibri" w:hAnsi="Calibri"/>
          <w:color w:val="000000"/>
          <w:sz w:val="22"/>
          <w:szCs w:val="22"/>
        </w:rPr>
        <w:t>(rodzaj zamówienia: dostawa)</w:t>
      </w:r>
    </w:p>
    <w:p w:rsidR="00F945C1" w:rsidRPr="0071118A" w:rsidRDefault="00F945C1" w:rsidP="00F945C1">
      <w:pPr>
        <w:jc w:val="center"/>
        <w:rPr>
          <w:rFonts w:ascii="Calibri" w:hAnsi="Calibri"/>
          <w:color w:val="000000"/>
          <w:sz w:val="22"/>
          <w:szCs w:val="22"/>
        </w:rPr>
      </w:pPr>
    </w:p>
    <w:p w:rsidR="00910A82" w:rsidRPr="00BE0886" w:rsidRDefault="00910A82" w:rsidP="00910A82">
      <w:pPr>
        <w:pStyle w:val="Akapitzlist1"/>
        <w:numPr>
          <w:ilvl w:val="0"/>
          <w:numId w:val="3"/>
        </w:numPr>
        <w:tabs>
          <w:tab w:val="num" w:pos="0"/>
        </w:tabs>
        <w:rPr>
          <w:rFonts w:ascii="Times New Roman" w:hAnsi="Times New Roman" w:cs="Times New Roman"/>
          <w:b/>
          <w:color w:val="000000"/>
        </w:rPr>
      </w:pPr>
      <w:r w:rsidRPr="00BE0886">
        <w:rPr>
          <w:rFonts w:ascii="Times New Roman" w:hAnsi="Times New Roman" w:cs="Times New Roman"/>
          <w:b/>
          <w:color w:val="000000"/>
        </w:rPr>
        <w:t>Nazwa i adres Zamawiającego:</w:t>
      </w:r>
    </w:p>
    <w:p w:rsidR="00910A82" w:rsidRPr="00BE0886" w:rsidRDefault="00910A82" w:rsidP="00910A82">
      <w:pPr>
        <w:pStyle w:val="Akapitzlist1"/>
        <w:ind w:left="709"/>
        <w:rPr>
          <w:rFonts w:ascii="Times New Roman" w:hAnsi="Times New Roman" w:cs="Times New Roman"/>
          <w:color w:val="000000"/>
        </w:rPr>
      </w:pPr>
      <w:r w:rsidRPr="00BE0886">
        <w:rPr>
          <w:rFonts w:ascii="Times New Roman" w:hAnsi="Times New Roman" w:cs="Times New Roman"/>
          <w:color w:val="000000"/>
        </w:rPr>
        <w:t xml:space="preserve">Uniwersytet Opolski, plac Mikołaja Kopernika 11A, 45-040 Opole, </w:t>
      </w:r>
      <w:r w:rsidRPr="00BE0886">
        <w:rPr>
          <w:rFonts w:ascii="Times New Roman" w:hAnsi="Times New Roman" w:cs="Times New Roman"/>
          <w:color w:val="000000"/>
        </w:rPr>
        <w:br/>
        <w:t>NIP: 754 000-71-79, REGON 000001382</w:t>
      </w:r>
    </w:p>
    <w:p w:rsidR="00910A82" w:rsidRDefault="00910A82" w:rsidP="00910A82">
      <w:pPr>
        <w:pStyle w:val="Akapitzlist1"/>
        <w:rPr>
          <w:rFonts w:ascii="Times New Roman" w:hAnsi="Times New Roman" w:cs="Times New Roman"/>
          <w:color w:val="000000"/>
        </w:rPr>
      </w:pPr>
      <w:r>
        <w:rPr>
          <w:rFonts w:ascii="Times New Roman" w:hAnsi="Times New Roman" w:cs="Times New Roman"/>
          <w:b/>
          <w:color w:val="000000"/>
        </w:rPr>
        <w:t>Sprawę prowadzi:</w:t>
      </w:r>
      <w:r>
        <w:rPr>
          <w:rFonts w:ascii="Times New Roman" w:hAnsi="Times New Roman" w:cs="Times New Roman"/>
          <w:color w:val="000000"/>
        </w:rPr>
        <w:t xml:space="preserve"> </w:t>
      </w:r>
    </w:p>
    <w:p w:rsidR="00910A82" w:rsidRDefault="00910A82" w:rsidP="00910A82">
      <w:pPr>
        <w:pStyle w:val="Akapitzlist1"/>
        <w:rPr>
          <w:rFonts w:ascii="Times New Roman" w:hAnsi="Times New Roman" w:cs="Times New Roman"/>
          <w:lang w:val="pl"/>
        </w:rPr>
      </w:pPr>
      <w:r>
        <w:rPr>
          <w:rFonts w:ascii="Times New Roman" w:hAnsi="Times New Roman" w:cs="Times New Roman"/>
          <w:color w:val="000000"/>
        </w:rPr>
        <w:t xml:space="preserve">Michał Stępień - Centrum Informatyczne UO, tel.+48 77 452 7051, </w:t>
      </w:r>
      <w:r>
        <w:rPr>
          <w:rFonts w:ascii="Times New Roman" w:hAnsi="Times New Roman" w:cs="Times New Roman"/>
          <w:color w:val="000000"/>
        </w:rPr>
        <w:br/>
        <w:t>faks: +48 77 452</w:t>
      </w:r>
      <w:r>
        <w:rPr>
          <w:rFonts w:ascii="Times New Roman" w:hAnsi="Times New Roman" w:cs="Times New Roman"/>
        </w:rPr>
        <w:t xml:space="preserve"> 7092,  adres e-mail: </w:t>
      </w:r>
      <w:r w:rsidRPr="0071118A">
        <w:rPr>
          <w:rFonts w:cs="Times New Roman"/>
          <w:color w:val="000000"/>
        </w:rPr>
        <w:t>michal.stepien@uni.opole.pl</w:t>
      </w:r>
    </w:p>
    <w:p w:rsidR="00910A82" w:rsidRPr="00910A82" w:rsidRDefault="00910A82" w:rsidP="00910A82">
      <w:pPr>
        <w:pStyle w:val="Akapitzlist1"/>
        <w:rPr>
          <w:rFonts w:ascii="Times New Roman" w:hAnsi="Times New Roman" w:cs="Times New Roman"/>
          <w:lang w:val="pl"/>
        </w:rPr>
      </w:pPr>
      <w:r>
        <w:rPr>
          <w:rFonts w:ascii="Times New Roman" w:hAnsi="Times New Roman" w:cs="Times New Roman"/>
          <w:lang w:val="pl"/>
        </w:rPr>
        <w:t>WWW: https://centrum.uni.opole.pl</w:t>
      </w:r>
    </w:p>
    <w:p w:rsidR="00F945C1" w:rsidRPr="0071118A" w:rsidRDefault="00F945C1" w:rsidP="00F945C1">
      <w:pPr>
        <w:pStyle w:val="Akapitzlist1"/>
        <w:numPr>
          <w:ilvl w:val="0"/>
          <w:numId w:val="3"/>
        </w:numPr>
        <w:spacing w:after="120"/>
        <w:ind w:left="714" w:hanging="357"/>
        <w:rPr>
          <w:rFonts w:cs="Times New Roman"/>
          <w:color w:val="000000"/>
        </w:rPr>
      </w:pPr>
      <w:r w:rsidRPr="0071118A">
        <w:rPr>
          <w:rFonts w:cs="Times New Roman"/>
          <w:b/>
          <w:color w:val="000000"/>
        </w:rPr>
        <w:t>Szczegółowa nazwa i opis przedmiotu zamówienia:</w:t>
      </w:r>
      <w:r w:rsidRPr="0071118A">
        <w:rPr>
          <w:rFonts w:cs="Times New Roman"/>
          <w:color w:val="000000"/>
        </w:rPr>
        <w:t xml:space="preserve"> </w:t>
      </w:r>
    </w:p>
    <w:p w:rsidR="00F945C1" w:rsidRPr="0071118A" w:rsidRDefault="00F945C1" w:rsidP="00F945C1">
      <w:pPr>
        <w:pStyle w:val="Akapitzlist1"/>
        <w:spacing w:after="120"/>
        <w:rPr>
          <w:rFonts w:cs="Times New Roman"/>
          <w:b/>
          <w:color w:val="000000"/>
        </w:rPr>
      </w:pPr>
      <w:r w:rsidRPr="0071118A">
        <w:rPr>
          <w:rFonts w:cs="Times New Roman"/>
          <w:color w:val="000000"/>
        </w:rPr>
        <w:t xml:space="preserve">Szczegółowy opis przedmiotu zamówienia znajduje się </w:t>
      </w:r>
      <w:r w:rsidRPr="0071118A">
        <w:rPr>
          <w:rFonts w:cs="Times New Roman"/>
          <w:b/>
          <w:color w:val="000000"/>
        </w:rPr>
        <w:t xml:space="preserve">w załączniku nr 1. </w:t>
      </w:r>
    </w:p>
    <w:p w:rsidR="00F945C1" w:rsidRPr="0071118A" w:rsidRDefault="00F945C1" w:rsidP="008C4342">
      <w:pPr>
        <w:pStyle w:val="Akapitzlist"/>
        <w:numPr>
          <w:ilvl w:val="0"/>
          <w:numId w:val="3"/>
        </w:numPr>
        <w:jc w:val="both"/>
        <w:rPr>
          <w:b/>
          <w:color w:val="000000"/>
        </w:rPr>
      </w:pPr>
      <w:r w:rsidRPr="0071118A">
        <w:rPr>
          <w:b/>
          <w:color w:val="000000"/>
        </w:rPr>
        <w:t>Wymagania związane z wykonaniem przedmiotu zamówienia:</w:t>
      </w:r>
    </w:p>
    <w:p w:rsidR="00F945C1" w:rsidRPr="0071118A" w:rsidRDefault="00F945C1" w:rsidP="00F945C1">
      <w:pPr>
        <w:numPr>
          <w:ilvl w:val="0"/>
          <w:numId w:val="18"/>
        </w:numPr>
        <w:jc w:val="both"/>
        <w:rPr>
          <w:rFonts w:ascii="Calibri" w:hAnsi="Calibri"/>
          <w:color w:val="000000"/>
          <w:sz w:val="22"/>
          <w:szCs w:val="22"/>
        </w:rPr>
      </w:pPr>
      <w:r w:rsidRPr="0071118A">
        <w:rPr>
          <w:rFonts w:ascii="Calibri" w:hAnsi="Calibri"/>
          <w:b/>
          <w:color w:val="000000"/>
          <w:sz w:val="22"/>
          <w:szCs w:val="22"/>
        </w:rPr>
        <w:t xml:space="preserve">Czas realizacji zamówienia: </w:t>
      </w:r>
      <w:r w:rsidRPr="0071118A">
        <w:rPr>
          <w:rFonts w:ascii="Calibri" w:hAnsi="Calibri"/>
          <w:color w:val="000000"/>
          <w:sz w:val="22"/>
          <w:szCs w:val="22"/>
        </w:rPr>
        <w:t>nie krótszy niż dwa</w:t>
      </w:r>
      <w:r w:rsidRPr="009E36F0">
        <w:rPr>
          <w:rFonts w:ascii="Calibri" w:hAnsi="Calibri"/>
          <w:color w:val="000000"/>
          <w:sz w:val="22"/>
          <w:szCs w:val="22"/>
        </w:rPr>
        <w:t xml:space="preserve"> [</w:t>
      </w:r>
      <w:r w:rsidRPr="0071118A">
        <w:rPr>
          <w:rFonts w:ascii="Calibri" w:hAnsi="Calibri"/>
          <w:b/>
          <w:color w:val="000000"/>
          <w:sz w:val="22"/>
          <w:szCs w:val="22"/>
        </w:rPr>
        <w:t xml:space="preserve"> 2</w:t>
      </w:r>
      <w:r w:rsidRPr="0071118A">
        <w:rPr>
          <w:rFonts w:ascii="Calibri" w:hAnsi="Calibri"/>
          <w:color w:val="000000"/>
          <w:sz w:val="22"/>
          <w:szCs w:val="22"/>
        </w:rPr>
        <w:t xml:space="preserve"> ] dni robocze i nie dłuższy niż siedem [ </w:t>
      </w:r>
      <w:r w:rsidRPr="0071118A">
        <w:rPr>
          <w:rFonts w:ascii="Calibri" w:hAnsi="Calibri"/>
          <w:b/>
          <w:color w:val="000000"/>
          <w:sz w:val="22"/>
          <w:szCs w:val="22"/>
        </w:rPr>
        <w:t>7</w:t>
      </w:r>
      <w:r w:rsidRPr="0071118A">
        <w:rPr>
          <w:rFonts w:ascii="Calibri" w:hAnsi="Calibri"/>
          <w:color w:val="000000"/>
          <w:sz w:val="22"/>
          <w:szCs w:val="22"/>
        </w:rPr>
        <w:t xml:space="preserve"> ] dni roboczych licząc od dnia przekazania wybranemu Wykonawcy </w:t>
      </w:r>
      <w:r w:rsidRPr="0071118A">
        <w:rPr>
          <w:rFonts w:ascii="Calibri" w:hAnsi="Calibri"/>
          <w:i/>
          <w:color w:val="000000"/>
          <w:sz w:val="22"/>
          <w:szCs w:val="22"/>
        </w:rPr>
        <w:t>zamówienia</w:t>
      </w:r>
      <w:r w:rsidR="00A54923">
        <w:rPr>
          <w:rFonts w:ascii="Calibri" w:hAnsi="Calibri"/>
          <w:i/>
          <w:color w:val="000000"/>
          <w:sz w:val="22"/>
          <w:szCs w:val="22"/>
        </w:rPr>
        <w:t>.</w:t>
      </w:r>
    </w:p>
    <w:p w:rsidR="00F945C1" w:rsidRPr="0071118A" w:rsidRDefault="00F945C1" w:rsidP="00F945C1">
      <w:pPr>
        <w:numPr>
          <w:ilvl w:val="0"/>
          <w:numId w:val="18"/>
        </w:numPr>
        <w:jc w:val="both"/>
        <w:rPr>
          <w:rFonts w:ascii="Calibri" w:hAnsi="Calibri"/>
          <w:color w:val="000000"/>
          <w:sz w:val="22"/>
          <w:szCs w:val="22"/>
        </w:rPr>
      </w:pPr>
      <w:r w:rsidRPr="0071118A">
        <w:rPr>
          <w:rFonts w:ascii="Calibri" w:hAnsi="Calibri"/>
          <w:b/>
          <w:color w:val="000000"/>
          <w:sz w:val="22"/>
          <w:szCs w:val="22"/>
        </w:rPr>
        <w:t>Sposób i miejsce dostawy:</w:t>
      </w:r>
      <w:r w:rsidRPr="0071118A">
        <w:rPr>
          <w:rFonts w:ascii="Calibri" w:hAnsi="Calibri"/>
          <w:color w:val="000000"/>
          <w:sz w:val="22"/>
          <w:szCs w:val="22"/>
        </w:rPr>
        <w:t xml:space="preserve"> Wykonawca dostarczy </w:t>
      </w:r>
      <w:r w:rsidRPr="0071118A">
        <w:rPr>
          <w:rFonts w:ascii="Calibri" w:hAnsi="Calibri"/>
          <w:i/>
          <w:color w:val="000000"/>
          <w:sz w:val="22"/>
          <w:szCs w:val="22"/>
        </w:rPr>
        <w:t>przedmiot  zamówienia</w:t>
      </w:r>
      <w:r w:rsidRPr="0071118A">
        <w:rPr>
          <w:rFonts w:ascii="Calibri" w:hAnsi="Calibri"/>
          <w:color w:val="000000"/>
          <w:sz w:val="22"/>
          <w:szCs w:val="22"/>
        </w:rPr>
        <w:t xml:space="preserve">  na koszt własny</w:t>
      </w:r>
      <w:r w:rsidR="00696737">
        <w:rPr>
          <w:rFonts w:ascii="Calibri" w:hAnsi="Calibri"/>
          <w:color w:val="000000"/>
          <w:sz w:val="22"/>
          <w:szCs w:val="22"/>
        </w:rPr>
        <w:t xml:space="preserve"> i we własnym zakresie na adres: Uniwersytet Opolski - Centrum Informatyczne</w:t>
      </w:r>
      <w:r w:rsidR="0066224C">
        <w:rPr>
          <w:rFonts w:ascii="Calibri" w:hAnsi="Calibri"/>
          <w:color w:val="000000"/>
          <w:sz w:val="22"/>
          <w:szCs w:val="22"/>
        </w:rPr>
        <w:t>,</w:t>
      </w:r>
      <w:r w:rsidR="00696737">
        <w:rPr>
          <w:rFonts w:ascii="Calibri" w:hAnsi="Calibri"/>
          <w:color w:val="000000"/>
          <w:sz w:val="22"/>
          <w:szCs w:val="22"/>
        </w:rPr>
        <w:t xml:space="preserve"> ul. Oleska 48, </w:t>
      </w:r>
      <w:proofErr w:type="spellStart"/>
      <w:r w:rsidR="00696737">
        <w:rPr>
          <w:rFonts w:ascii="Calibri" w:hAnsi="Calibri"/>
          <w:color w:val="000000"/>
          <w:sz w:val="22"/>
          <w:szCs w:val="22"/>
        </w:rPr>
        <w:t>seg</w:t>
      </w:r>
      <w:proofErr w:type="spellEnd"/>
      <w:r w:rsidR="00696737">
        <w:rPr>
          <w:rFonts w:ascii="Calibri" w:hAnsi="Calibri"/>
          <w:color w:val="000000"/>
          <w:sz w:val="22"/>
          <w:szCs w:val="22"/>
        </w:rPr>
        <w:t>. G, pokój 202</w:t>
      </w:r>
      <w:r w:rsidR="0066224C">
        <w:rPr>
          <w:rFonts w:ascii="Calibri" w:hAnsi="Calibri"/>
          <w:color w:val="000000"/>
          <w:sz w:val="22"/>
          <w:szCs w:val="22"/>
        </w:rPr>
        <w:t>,</w:t>
      </w:r>
      <w:r w:rsidRPr="0071118A">
        <w:rPr>
          <w:rFonts w:ascii="Calibri" w:hAnsi="Calibri"/>
          <w:color w:val="000000"/>
          <w:sz w:val="22"/>
          <w:szCs w:val="22"/>
        </w:rPr>
        <w:t xml:space="preserve"> po uprzednim uzgodnieniu dokładnego terminu z osobą upoważnioną do kontaktu.</w:t>
      </w:r>
    </w:p>
    <w:p w:rsidR="00F945C1" w:rsidRPr="0071118A" w:rsidRDefault="00F945C1" w:rsidP="00F945C1">
      <w:pPr>
        <w:numPr>
          <w:ilvl w:val="0"/>
          <w:numId w:val="18"/>
        </w:numPr>
        <w:jc w:val="both"/>
        <w:rPr>
          <w:rFonts w:ascii="Calibri" w:hAnsi="Calibri"/>
          <w:color w:val="000000"/>
          <w:sz w:val="22"/>
          <w:szCs w:val="22"/>
        </w:rPr>
      </w:pPr>
      <w:r w:rsidRPr="0071118A">
        <w:rPr>
          <w:rFonts w:ascii="Calibri" w:hAnsi="Calibri"/>
          <w:b/>
          <w:color w:val="000000"/>
          <w:sz w:val="22"/>
          <w:szCs w:val="22"/>
        </w:rPr>
        <w:t>Sposób i termin zapłaty:</w:t>
      </w:r>
      <w:r w:rsidRPr="0071118A">
        <w:rPr>
          <w:rFonts w:ascii="Calibri" w:hAnsi="Calibri"/>
          <w:color w:val="000000"/>
          <w:sz w:val="22"/>
          <w:szCs w:val="22"/>
        </w:rPr>
        <w:t xml:space="preserve"> </w:t>
      </w:r>
      <w:r w:rsidR="001A1EBB">
        <w:rPr>
          <w:rFonts w:ascii="Calibri" w:hAnsi="Calibri"/>
          <w:color w:val="000000"/>
          <w:sz w:val="22"/>
          <w:szCs w:val="22"/>
        </w:rPr>
        <w:t>14</w:t>
      </w:r>
      <w:r w:rsidRPr="0071118A">
        <w:rPr>
          <w:rFonts w:ascii="Calibri" w:hAnsi="Calibri"/>
          <w:color w:val="000000"/>
          <w:sz w:val="22"/>
          <w:szCs w:val="22"/>
        </w:rPr>
        <w:t xml:space="preserve"> dni licząc od dnia </w:t>
      </w:r>
      <w:r w:rsidR="0066224C">
        <w:rPr>
          <w:rFonts w:ascii="Calibri" w:hAnsi="Calibri"/>
          <w:color w:val="000000"/>
          <w:sz w:val="22"/>
          <w:szCs w:val="22"/>
        </w:rPr>
        <w:t xml:space="preserve">otrzymania </w:t>
      </w:r>
      <w:r w:rsidRPr="0071118A">
        <w:rPr>
          <w:rFonts w:ascii="Calibri" w:hAnsi="Calibri"/>
          <w:color w:val="000000"/>
          <w:sz w:val="22"/>
          <w:szCs w:val="22"/>
        </w:rPr>
        <w:t>prawidłowo wystawionej faktury VAT</w:t>
      </w:r>
      <w:r w:rsidR="0066224C">
        <w:rPr>
          <w:rFonts w:ascii="Calibri" w:hAnsi="Calibri"/>
          <w:color w:val="000000"/>
          <w:sz w:val="22"/>
          <w:szCs w:val="22"/>
        </w:rPr>
        <w:t xml:space="preserve"> wraz z obustronnie podpisanym potwierdzeniem realizacji dostawy (protokół odbioru), </w:t>
      </w:r>
      <w:r w:rsidR="0066224C">
        <w:rPr>
          <w:rFonts w:ascii="Calibri" w:hAnsi="Calibri"/>
          <w:color w:val="000000"/>
          <w:sz w:val="22"/>
          <w:szCs w:val="22"/>
        </w:rPr>
        <w:br/>
      </w:r>
      <w:r w:rsidRPr="0071118A">
        <w:rPr>
          <w:rFonts w:ascii="Calibri" w:hAnsi="Calibri"/>
          <w:color w:val="000000"/>
          <w:sz w:val="22"/>
          <w:szCs w:val="22"/>
        </w:rPr>
        <w:t>na rachunek bankowy wskazany przez Wykonawcę</w:t>
      </w:r>
      <w:r w:rsidR="0066224C">
        <w:rPr>
          <w:rFonts w:ascii="Calibri" w:hAnsi="Calibri"/>
          <w:color w:val="000000"/>
          <w:sz w:val="22"/>
          <w:szCs w:val="22"/>
        </w:rPr>
        <w:t xml:space="preserve"> na fakturze</w:t>
      </w:r>
      <w:r w:rsidRPr="0071118A">
        <w:rPr>
          <w:rFonts w:ascii="Calibri" w:hAnsi="Calibri"/>
          <w:color w:val="000000"/>
          <w:sz w:val="22"/>
          <w:szCs w:val="22"/>
        </w:rPr>
        <w:t xml:space="preserve">. </w:t>
      </w:r>
    </w:p>
    <w:p w:rsidR="00F945C1" w:rsidRPr="0071118A" w:rsidRDefault="00F945C1" w:rsidP="00F945C1">
      <w:pPr>
        <w:numPr>
          <w:ilvl w:val="0"/>
          <w:numId w:val="18"/>
        </w:numPr>
        <w:jc w:val="both"/>
        <w:rPr>
          <w:rFonts w:ascii="Calibri" w:hAnsi="Calibri"/>
          <w:color w:val="000000"/>
          <w:sz w:val="22"/>
          <w:szCs w:val="22"/>
        </w:rPr>
      </w:pPr>
      <w:r w:rsidRPr="0071118A">
        <w:rPr>
          <w:rFonts w:ascii="Calibri" w:hAnsi="Calibri"/>
          <w:b/>
          <w:bCs/>
          <w:color w:val="000000"/>
          <w:sz w:val="22"/>
          <w:szCs w:val="22"/>
        </w:rPr>
        <w:t>Informacja w sprawie zamówienia:</w:t>
      </w:r>
      <w:r w:rsidRPr="0071118A">
        <w:rPr>
          <w:rFonts w:ascii="Calibri" w:hAnsi="Calibri"/>
          <w:bCs/>
          <w:color w:val="000000"/>
          <w:sz w:val="22"/>
          <w:szCs w:val="22"/>
        </w:rPr>
        <w:t xml:space="preserve"> Zamawiający skieruje </w:t>
      </w:r>
      <w:r w:rsidRPr="0071118A">
        <w:rPr>
          <w:rFonts w:ascii="Calibri" w:hAnsi="Calibri"/>
          <w:bCs/>
          <w:i/>
          <w:color w:val="000000"/>
          <w:sz w:val="22"/>
          <w:szCs w:val="22"/>
        </w:rPr>
        <w:t>zamówienie</w:t>
      </w:r>
      <w:r w:rsidRPr="0071118A">
        <w:rPr>
          <w:rFonts w:ascii="Calibri" w:hAnsi="Calibri"/>
          <w:bCs/>
          <w:color w:val="000000"/>
          <w:sz w:val="22"/>
          <w:szCs w:val="22"/>
        </w:rPr>
        <w:t xml:space="preserve"> do Wykonawcy</w:t>
      </w:r>
      <w:r w:rsidR="00382EB6">
        <w:rPr>
          <w:rFonts w:ascii="Calibri" w:hAnsi="Calibri"/>
          <w:bCs/>
          <w:color w:val="000000"/>
          <w:sz w:val="22"/>
          <w:szCs w:val="22"/>
        </w:rPr>
        <w:t>,</w:t>
      </w:r>
      <w:r w:rsidRPr="0071118A">
        <w:rPr>
          <w:rFonts w:ascii="Calibri" w:hAnsi="Calibri"/>
          <w:bCs/>
          <w:color w:val="000000"/>
          <w:sz w:val="22"/>
          <w:szCs w:val="22"/>
        </w:rPr>
        <w:t xml:space="preserve"> którego ofertę uzna za najkorzystniejszą</w:t>
      </w:r>
      <w:r w:rsidR="00382EB6">
        <w:rPr>
          <w:rFonts w:ascii="Calibri" w:hAnsi="Calibri"/>
          <w:bCs/>
          <w:color w:val="000000"/>
          <w:sz w:val="22"/>
          <w:szCs w:val="22"/>
        </w:rPr>
        <w:t xml:space="preserve">. </w:t>
      </w:r>
    </w:p>
    <w:p w:rsidR="00F945C1" w:rsidRPr="0071118A" w:rsidRDefault="00F945C1" w:rsidP="0071118A">
      <w:pPr>
        <w:numPr>
          <w:ilvl w:val="0"/>
          <w:numId w:val="18"/>
        </w:numPr>
        <w:jc w:val="both"/>
        <w:rPr>
          <w:rFonts w:ascii="Calibri" w:hAnsi="Calibri"/>
          <w:color w:val="000000"/>
          <w:sz w:val="22"/>
          <w:szCs w:val="22"/>
        </w:rPr>
      </w:pPr>
      <w:r w:rsidRPr="0071118A">
        <w:rPr>
          <w:rFonts w:ascii="Calibri" w:hAnsi="Calibri"/>
          <w:b/>
          <w:color w:val="000000"/>
          <w:sz w:val="22"/>
          <w:szCs w:val="22"/>
        </w:rPr>
        <w:t>Osobą</w:t>
      </w:r>
      <w:r w:rsidRPr="0071118A">
        <w:rPr>
          <w:rFonts w:ascii="Calibri" w:hAnsi="Calibri"/>
          <w:b/>
          <w:bCs/>
          <w:color w:val="000000"/>
          <w:sz w:val="22"/>
          <w:szCs w:val="22"/>
        </w:rPr>
        <w:t xml:space="preserve"> upoważniona do kontaktu z wykonawcami jest: </w:t>
      </w:r>
      <w:r w:rsidRPr="0071118A">
        <w:rPr>
          <w:rFonts w:ascii="Calibri" w:hAnsi="Calibri"/>
          <w:bCs/>
          <w:color w:val="000000"/>
          <w:sz w:val="22"/>
          <w:szCs w:val="22"/>
        </w:rPr>
        <w:t>Michał Stępień,</w:t>
      </w:r>
      <w:r w:rsidRPr="0071118A">
        <w:rPr>
          <w:rFonts w:ascii="Calibri" w:hAnsi="Calibri"/>
          <w:color w:val="000000"/>
          <w:sz w:val="22"/>
          <w:szCs w:val="22"/>
        </w:rPr>
        <w:t xml:space="preserve"> </w:t>
      </w:r>
    </w:p>
    <w:p w:rsidR="008C4342" w:rsidRPr="00077645" w:rsidRDefault="00F945C1" w:rsidP="00077645">
      <w:pPr>
        <w:ind w:firstLine="709"/>
        <w:rPr>
          <w:rStyle w:val="Hipercze"/>
          <w:rFonts w:ascii="Calibri" w:hAnsi="Calibri"/>
          <w:color w:val="000000"/>
          <w:sz w:val="22"/>
          <w:szCs w:val="22"/>
        </w:rPr>
      </w:pPr>
      <w:r w:rsidRPr="00077645">
        <w:rPr>
          <w:rFonts w:ascii="Calibri" w:hAnsi="Calibri"/>
          <w:color w:val="000000"/>
          <w:sz w:val="22"/>
          <w:szCs w:val="22"/>
        </w:rPr>
        <w:t xml:space="preserve">tel. +48 77 452 7051, e-mail: </w:t>
      </w:r>
      <w:hyperlink r:id="rId8" w:history="1">
        <w:r w:rsidRPr="00077645">
          <w:rPr>
            <w:rStyle w:val="Hipercze"/>
            <w:rFonts w:ascii="Calibri" w:hAnsi="Calibri"/>
            <w:sz w:val="22"/>
            <w:szCs w:val="22"/>
          </w:rPr>
          <w:t>michal.stepien@uni.opole.pl</w:t>
        </w:r>
      </w:hyperlink>
      <w:r w:rsidR="0026077F">
        <w:rPr>
          <w:rStyle w:val="Hipercze"/>
          <w:rFonts w:ascii="Calibri" w:hAnsi="Calibri"/>
          <w:color w:val="000000"/>
          <w:sz w:val="22"/>
          <w:szCs w:val="22"/>
        </w:rPr>
        <w:t>.</w:t>
      </w:r>
    </w:p>
    <w:p w:rsidR="00F945C1" w:rsidRPr="0071118A" w:rsidRDefault="00F945C1" w:rsidP="0071118A">
      <w:pPr>
        <w:numPr>
          <w:ilvl w:val="0"/>
          <w:numId w:val="18"/>
        </w:numPr>
        <w:jc w:val="both"/>
        <w:rPr>
          <w:rFonts w:ascii="Calibri" w:hAnsi="Calibri"/>
          <w:color w:val="000000"/>
          <w:sz w:val="22"/>
          <w:szCs w:val="22"/>
        </w:rPr>
      </w:pPr>
      <w:r w:rsidRPr="0071118A">
        <w:rPr>
          <w:rFonts w:ascii="Calibri" w:hAnsi="Calibri"/>
          <w:b/>
          <w:bCs/>
          <w:color w:val="000000"/>
          <w:sz w:val="22"/>
          <w:szCs w:val="22"/>
        </w:rPr>
        <w:t>Warunki</w:t>
      </w:r>
      <w:r w:rsidRPr="0071118A">
        <w:rPr>
          <w:rFonts w:ascii="Calibri" w:hAnsi="Calibri"/>
          <w:b/>
          <w:color w:val="000000"/>
          <w:sz w:val="22"/>
          <w:szCs w:val="22"/>
        </w:rPr>
        <w:t xml:space="preserve"> gwarancji</w:t>
      </w:r>
      <w:r w:rsidRPr="0071118A">
        <w:rPr>
          <w:rFonts w:ascii="Calibri" w:hAnsi="Calibri"/>
          <w:color w:val="000000"/>
          <w:sz w:val="22"/>
          <w:szCs w:val="22"/>
        </w:rPr>
        <w:t xml:space="preserve">: </w:t>
      </w:r>
    </w:p>
    <w:p w:rsidR="00F945C1" w:rsidRPr="0071118A" w:rsidRDefault="00F945C1" w:rsidP="0071118A">
      <w:pPr>
        <w:numPr>
          <w:ilvl w:val="0"/>
          <w:numId w:val="23"/>
        </w:numPr>
        <w:jc w:val="both"/>
        <w:rPr>
          <w:rFonts w:ascii="Calibri" w:hAnsi="Calibri"/>
          <w:color w:val="000000"/>
          <w:sz w:val="22"/>
          <w:szCs w:val="22"/>
        </w:rPr>
      </w:pPr>
      <w:r w:rsidRPr="0071118A">
        <w:rPr>
          <w:rFonts w:ascii="Calibri" w:hAnsi="Calibri"/>
          <w:color w:val="000000"/>
          <w:sz w:val="22"/>
          <w:szCs w:val="22"/>
        </w:rPr>
        <w:t xml:space="preserve">Wykonawca udziela Zamawiającemu gwarancji na </w:t>
      </w:r>
      <w:r w:rsidR="001A1EBB">
        <w:rPr>
          <w:rFonts w:ascii="Calibri" w:hAnsi="Calibri"/>
          <w:color w:val="000000"/>
          <w:sz w:val="22"/>
          <w:szCs w:val="22"/>
        </w:rPr>
        <w:t xml:space="preserve">minimum trzydzieści sześć [ 36 ] miesięcy na laptopa oraz </w:t>
      </w:r>
      <w:r w:rsidRPr="0071118A">
        <w:rPr>
          <w:rFonts w:ascii="Calibri" w:hAnsi="Calibri"/>
          <w:color w:val="000000"/>
          <w:sz w:val="22"/>
          <w:szCs w:val="22"/>
        </w:rPr>
        <w:t xml:space="preserve">minimum dwadzieścia cztery [ </w:t>
      </w:r>
      <w:r w:rsidR="00467C4C">
        <w:rPr>
          <w:rFonts w:ascii="Calibri" w:hAnsi="Calibri"/>
          <w:color w:val="000000"/>
          <w:sz w:val="22"/>
          <w:szCs w:val="22"/>
        </w:rPr>
        <w:t>24</w:t>
      </w:r>
      <w:r w:rsidRPr="0071118A">
        <w:rPr>
          <w:rFonts w:ascii="Calibri" w:hAnsi="Calibri"/>
          <w:color w:val="000000"/>
          <w:sz w:val="22"/>
          <w:szCs w:val="22"/>
        </w:rPr>
        <w:t xml:space="preserve"> ] miesiące</w:t>
      </w:r>
      <w:r w:rsidR="00382EB6">
        <w:rPr>
          <w:rFonts w:ascii="Calibri" w:hAnsi="Calibri"/>
          <w:color w:val="000000"/>
          <w:sz w:val="22"/>
          <w:szCs w:val="22"/>
        </w:rPr>
        <w:t xml:space="preserve"> na dostarczone</w:t>
      </w:r>
      <w:r w:rsidR="001A1EBB">
        <w:rPr>
          <w:rFonts w:ascii="Calibri" w:hAnsi="Calibri"/>
          <w:color w:val="000000"/>
          <w:sz w:val="22"/>
          <w:szCs w:val="22"/>
        </w:rPr>
        <w:t xml:space="preserve"> akcesoria. </w:t>
      </w:r>
    </w:p>
    <w:p w:rsidR="00F945C1" w:rsidRPr="0071118A" w:rsidRDefault="00F945C1" w:rsidP="00F945C1">
      <w:pPr>
        <w:numPr>
          <w:ilvl w:val="0"/>
          <w:numId w:val="23"/>
        </w:numPr>
        <w:jc w:val="both"/>
        <w:rPr>
          <w:rFonts w:ascii="Calibri" w:hAnsi="Calibri"/>
          <w:color w:val="000000"/>
          <w:sz w:val="22"/>
          <w:szCs w:val="22"/>
        </w:rPr>
      </w:pPr>
      <w:r w:rsidRPr="0071118A">
        <w:rPr>
          <w:rFonts w:ascii="Calibri" w:hAnsi="Calibri"/>
          <w:color w:val="000000"/>
          <w:sz w:val="22"/>
          <w:szCs w:val="22"/>
        </w:rPr>
        <w:t xml:space="preserve">Wykonawca gwarantuje prawidłowe działanie urządzenia używanego zgodnie </w:t>
      </w:r>
      <w:r w:rsidR="00C6287D" w:rsidRPr="0071118A">
        <w:rPr>
          <w:rFonts w:ascii="Calibri" w:hAnsi="Calibri"/>
          <w:color w:val="000000"/>
          <w:sz w:val="22"/>
          <w:szCs w:val="22"/>
        </w:rPr>
        <w:br/>
      </w:r>
      <w:r w:rsidRPr="0071118A">
        <w:rPr>
          <w:rFonts w:ascii="Calibri" w:hAnsi="Calibri"/>
          <w:color w:val="000000"/>
          <w:sz w:val="22"/>
          <w:szCs w:val="22"/>
        </w:rPr>
        <w:t>z przeznaczeniem i instrukcją użytkowania</w:t>
      </w:r>
      <w:r w:rsidR="00A54923">
        <w:rPr>
          <w:rFonts w:ascii="Calibri" w:hAnsi="Calibri"/>
          <w:color w:val="000000"/>
          <w:sz w:val="22"/>
          <w:szCs w:val="22"/>
        </w:rPr>
        <w:t>.</w:t>
      </w:r>
    </w:p>
    <w:p w:rsidR="0068646C" w:rsidRDefault="00F945C1" w:rsidP="00F945C1">
      <w:pPr>
        <w:numPr>
          <w:ilvl w:val="0"/>
          <w:numId w:val="23"/>
        </w:numPr>
        <w:jc w:val="both"/>
        <w:rPr>
          <w:rFonts w:ascii="Calibri" w:hAnsi="Calibri"/>
          <w:color w:val="000000"/>
          <w:sz w:val="22"/>
          <w:szCs w:val="22"/>
        </w:rPr>
      </w:pPr>
      <w:r w:rsidRPr="0071118A">
        <w:rPr>
          <w:rFonts w:ascii="Calibri" w:hAnsi="Calibri"/>
          <w:color w:val="000000"/>
          <w:sz w:val="22"/>
          <w:szCs w:val="22"/>
        </w:rPr>
        <w:t xml:space="preserve">Odpowiedzialność z tytułu gwarancji obejmuje wady </w:t>
      </w:r>
      <w:r w:rsidR="00382EB6">
        <w:rPr>
          <w:rFonts w:ascii="Calibri" w:hAnsi="Calibri"/>
          <w:color w:val="000000"/>
          <w:sz w:val="22"/>
          <w:szCs w:val="22"/>
        </w:rPr>
        <w:t xml:space="preserve">ukryte </w:t>
      </w:r>
      <w:r w:rsidRPr="0071118A">
        <w:rPr>
          <w:rFonts w:ascii="Calibri" w:hAnsi="Calibri"/>
          <w:color w:val="000000"/>
          <w:sz w:val="22"/>
          <w:szCs w:val="22"/>
        </w:rPr>
        <w:t>przedmiotu zamówienia</w:t>
      </w:r>
      <w:r w:rsidR="00382EB6">
        <w:rPr>
          <w:rFonts w:ascii="Calibri" w:hAnsi="Calibri"/>
          <w:color w:val="000000"/>
          <w:sz w:val="22"/>
          <w:szCs w:val="22"/>
        </w:rPr>
        <w:t>,</w:t>
      </w:r>
      <w:r w:rsidRPr="0071118A">
        <w:rPr>
          <w:rFonts w:ascii="Calibri" w:hAnsi="Calibri"/>
          <w:color w:val="000000"/>
          <w:sz w:val="22"/>
          <w:szCs w:val="22"/>
        </w:rPr>
        <w:t xml:space="preserve"> tkwiące w nim w momencie jego odbioru przez Zamawiającego</w:t>
      </w:r>
      <w:r w:rsidR="00382EB6">
        <w:rPr>
          <w:rFonts w:ascii="Calibri" w:hAnsi="Calibri"/>
          <w:color w:val="000000"/>
          <w:sz w:val="22"/>
          <w:szCs w:val="22"/>
        </w:rPr>
        <w:t>,</w:t>
      </w:r>
      <w:r w:rsidRPr="0071118A">
        <w:rPr>
          <w:rFonts w:ascii="Calibri" w:hAnsi="Calibri"/>
          <w:color w:val="000000"/>
          <w:sz w:val="22"/>
          <w:szCs w:val="22"/>
        </w:rPr>
        <w:t xml:space="preserve"> jak i wynikłe w trakcie jego eksploatacji w okresie obowiązywania gwarancji.</w:t>
      </w:r>
    </w:p>
    <w:p w:rsidR="00F945C1" w:rsidRPr="0071118A" w:rsidRDefault="0068646C" w:rsidP="0068646C">
      <w:pPr>
        <w:ind w:left="1068"/>
        <w:jc w:val="both"/>
        <w:rPr>
          <w:rFonts w:ascii="Calibri" w:hAnsi="Calibri"/>
          <w:color w:val="000000"/>
          <w:sz w:val="22"/>
          <w:szCs w:val="22"/>
        </w:rPr>
      </w:pPr>
      <w:r>
        <w:rPr>
          <w:rFonts w:ascii="Calibri" w:hAnsi="Calibri"/>
          <w:color w:val="000000"/>
          <w:sz w:val="22"/>
          <w:szCs w:val="22"/>
        </w:rPr>
        <w:br/>
      </w:r>
    </w:p>
    <w:p w:rsidR="00FA444E" w:rsidRDefault="00F945C1" w:rsidP="00A54923">
      <w:pPr>
        <w:numPr>
          <w:ilvl w:val="0"/>
          <w:numId w:val="23"/>
        </w:numPr>
        <w:jc w:val="both"/>
        <w:rPr>
          <w:color w:val="000000"/>
          <w:sz w:val="22"/>
          <w:szCs w:val="22"/>
        </w:rPr>
      </w:pPr>
      <w:r w:rsidRPr="00C6287D">
        <w:rPr>
          <w:color w:val="000000"/>
          <w:sz w:val="22"/>
          <w:szCs w:val="22"/>
        </w:rPr>
        <w:lastRenderedPageBreak/>
        <w:t xml:space="preserve">Wykonawca zobowiązuje się do usunięcia </w:t>
      </w:r>
      <w:r w:rsidR="00FA444E">
        <w:rPr>
          <w:color w:val="000000"/>
          <w:sz w:val="22"/>
          <w:szCs w:val="22"/>
        </w:rPr>
        <w:t>ujawnionej wady i stwierdzonych usterek</w:t>
      </w:r>
      <w:r w:rsidRPr="00C6287D">
        <w:rPr>
          <w:color w:val="000000"/>
          <w:sz w:val="22"/>
          <w:szCs w:val="22"/>
        </w:rPr>
        <w:t xml:space="preserve">, których przyczyna nie leży po stronie Zamawiającego, </w:t>
      </w:r>
      <w:r w:rsidR="00FA444E">
        <w:rPr>
          <w:color w:val="000000"/>
          <w:sz w:val="22"/>
          <w:szCs w:val="22"/>
        </w:rPr>
        <w:t>na własny koszt</w:t>
      </w:r>
      <w:r w:rsidR="00FA444E" w:rsidRPr="00C6287D">
        <w:rPr>
          <w:color w:val="000000"/>
          <w:sz w:val="22"/>
          <w:szCs w:val="22"/>
        </w:rPr>
        <w:t xml:space="preserve"> </w:t>
      </w:r>
      <w:r w:rsidR="00FA444E">
        <w:rPr>
          <w:color w:val="000000"/>
          <w:sz w:val="22"/>
          <w:szCs w:val="22"/>
        </w:rPr>
        <w:t>z uwzględnieniem kosztów transportu do i z naprawy</w:t>
      </w:r>
      <w:r w:rsidRPr="00C6287D">
        <w:rPr>
          <w:color w:val="000000"/>
          <w:sz w:val="22"/>
          <w:szCs w:val="22"/>
        </w:rPr>
        <w:t>.</w:t>
      </w:r>
      <w:r w:rsidR="00FA444E">
        <w:rPr>
          <w:color w:val="000000"/>
          <w:sz w:val="22"/>
          <w:szCs w:val="22"/>
        </w:rPr>
        <w:t xml:space="preserve"> </w:t>
      </w:r>
    </w:p>
    <w:p w:rsidR="00F945C1" w:rsidRPr="00C6287D" w:rsidRDefault="00F945C1" w:rsidP="00FA444E">
      <w:pPr>
        <w:jc w:val="both"/>
        <w:rPr>
          <w:color w:val="000000"/>
          <w:sz w:val="22"/>
          <w:szCs w:val="22"/>
        </w:rPr>
      </w:pPr>
    </w:p>
    <w:p w:rsidR="00F945C1" w:rsidRPr="0071118A" w:rsidRDefault="00F945C1" w:rsidP="008C4342">
      <w:pPr>
        <w:pStyle w:val="Akapitzlist1"/>
        <w:numPr>
          <w:ilvl w:val="0"/>
          <w:numId w:val="3"/>
        </w:numPr>
        <w:jc w:val="both"/>
        <w:rPr>
          <w:rFonts w:cs="Times New Roman"/>
          <w:b/>
          <w:color w:val="000000"/>
        </w:rPr>
      </w:pPr>
      <w:r w:rsidRPr="0071118A">
        <w:rPr>
          <w:rFonts w:cs="Times New Roman"/>
          <w:b/>
          <w:color w:val="000000"/>
        </w:rPr>
        <w:t>Sposób przygotowania oferty, warunki oraz miejsce i termin składania i otwarcia ofert.</w:t>
      </w:r>
      <w:r w:rsidRPr="0071118A">
        <w:rPr>
          <w:rFonts w:cs="Times New Roman"/>
          <w:color w:val="000000"/>
        </w:rPr>
        <w:t xml:space="preserve"> </w:t>
      </w:r>
    </w:p>
    <w:p w:rsidR="00F945C1" w:rsidRPr="0071118A" w:rsidRDefault="00F945C1" w:rsidP="00DD0522">
      <w:pPr>
        <w:numPr>
          <w:ilvl w:val="0"/>
          <w:numId w:val="20"/>
        </w:numPr>
        <w:spacing w:line="276" w:lineRule="auto"/>
        <w:jc w:val="both"/>
        <w:rPr>
          <w:rFonts w:ascii="Calibri" w:hAnsi="Calibri"/>
          <w:b/>
          <w:color w:val="000000"/>
          <w:sz w:val="22"/>
          <w:szCs w:val="22"/>
        </w:rPr>
      </w:pPr>
      <w:r w:rsidRPr="0071118A">
        <w:rPr>
          <w:rFonts w:ascii="Calibri" w:hAnsi="Calibri"/>
          <w:color w:val="000000"/>
          <w:sz w:val="22"/>
          <w:szCs w:val="22"/>
        </w:rPr>
        <w:t xml:space="preserve"> Ofertę zawierającą, wypełniony formularz ofertowy – </w:t>
      </w:r>
      <w:r w:rsidRPr="0071118A">
        <w:rPr>
          <w:rFonts w:ascii="Calibri" w:hAnsi="Calibri"/>
          <w:b/>
          <w:color w:val="000000"/>
          <w:sz w:val="22"/>
          <w:szCs w:val="22"/>
        </w:rPr>
        <w:t>załącznik nr 2</w:t>
      </w:r>
      <w:r w:rsidRPr="0071118A">
        <w:rPr>
          <w:rFonts w:ascii="Calibri" w:hAnsi="Calibri"/>
          <w:color w:val="000000"/>
          <w:sz w:val="22"/>
          <w:szCs w:val="22"/>
        </w:rPr>
        <w:t xml:space="preserve"> i wypełniony oraz potwierdzony podpisem opis przedmiotu </w:t>
      </w:r>
      <w:r w:rsidR="00AF39A1">
        <w:rPr>
          <w:rFonts w:ascii="Calibri" w:hAnsi="Calibri"/>
          <w:color w:val="000000"/>
          <w:sz w:val="22"/>
          <w:szCs w:val="22"/>
        </w:rPr>
        <w:t>zamówienia</w:t>
      </w:r>
      <w:r w:rsidRPr="0071118A">
        <w:rPr>
          <w:rFonts w:ascii="Calibri" w:hAnsi="Calibri"/>
          <w:color w:val="000000"/>
          <w:sz w:val="22"/>
          <w:szCs w:val="22"/>
        </w:rPr>
        <w:t xml:space="preserve"> – </w:t>
      </w:r>
      <w:r w:rsidRPr="0071118A">
        <w:rPr>
          <w:rFonts w:ascii="Calibri" w:hAnsi="Calibri"/>
          <w:b/>
          <w:color w:val="000000"/>
          <w:sz w:val="22"/>
          <w:szCs w:val="22"/>
        </w:rPr>
        <w:t>załącznik nr 1</w:t>
      </w:r>
      <w:r w:rsidRPr="0071118A">
        <w:rPr>
          <w:rFonts w:ascii="Calibri" w:hAnsi="Calibri"/>
          <w:color w:val="000000"/>
          <w:sz w:val="22"/>
          <w:szCs w:val="22"/>
        </w:rPr>
        <w:t xml:space="preserve">, </w:t>
      </w:r>
      <w:r w:rsidR="0071118A">
        <w:rPr>
          <w:rFonts w:ascii="Calibri" w:hAnsi="Calibri"/>
          <w:color w:val="000000"/>
          <w:sz w:val="22"/>
          <w:szCs w:val="22"/>
        </w:rPr>
        <w:t xml:space="preserve">należy dostarczyć </w:t>
      </w:r>
      <w:r w:rsidR="004052BC">
        <w:rPr>
          <w:rFonts w:ascii="Calibri" w:hAnsi="Calibri"/>
          <w:color w:val="000000"/>
          <w:sz w:val="22"/>
          <w:szCs w:val="22"/>
        </w:rPr>
        <w:br/>
      </w:r>
      <w:r w:rsidR="0071118A">
        <w:rPr>
          <w:rFonts w:ascii="Calibri" w:hAnsi="Calibri"/>
          <w:color w:val="000000"/>
          <w:sz w:val="22"/>
          <w:szCs w:val="22"/>
        </w:rPr>
        <w:t xml:space="preserve">w języku </w:t>
      </w:r>
      <w:r w:rsidRPr="0071118A">
        <w:rPr>
          <w:rFonts w:ascii="Calibri" w:hAnsi="Calibri"/>
          <w:color w:val="000000"/>
          <w:sz w:val="22"/>
          <w:szCs w:val="22"/>
        </w:rPr>
        <w:t xml:space="preserve">polskim, w formie (do wyboru): </w:t>
      </w:r>
    </w:p>
    <w:p w:rsidR="00F945C1" w:rsidRPr="00336A14" w:rsidRDefault="00F945C1" w:rsidP="00336A14">
      <w:pPr>
        <w:pStyle w:val="Akapitzlist"/>
        <w:widowControl w:val="0"/>
        <w:numPr>
          <w:ilvl w:val="0"/>
          <w:numId w:val="37"/>
        </w:numPr>
        <w:tabs>
          <w:tab w:val="left" w:pos="0"/>
        </w:tabs>
        <w:spacing w:before="120"/>
      </w:pPr>
      <w:r w:rsidRPr="00336A14">
        <w:t xml:space="preserve">pisemnej w Centrum Informatycznym Uniwersytetu Opolskiego, </w:t>
      </w:r>
      <w:r w:rsidR="003A146C" w:rsidRPr="00336A14">
        <w:t>45-052 Op</w:t>
      </w:r>
      <w:r w:rsidR="003A146C">
        <w:t>o</w:t>
      </w:r>
      <w:r w:rsidR="003A146C" w:rsidRPr="00336A14">
        <w:t>le</w:t>
      </w:r>
      <w:r w:rsidR="003A146C">
        <w:t>,</w:t>
      </w:r>
      <w:r w:rsidR="003A146C">
        <w:br/>
      </w:r>
      <w:r w:rsidRPr="00336A14">
        <w:t xml:space="preserve">ul. Oleska 48 </w:t>
      </w:r>
      <w:proofErr w:type="spellStart"/>
      <w:r w:rsidR="003A146C">
        <w:t>Seg</w:t>
      </w:r>
      <w:proofErr w:type="spellEnd"/>
      <w:r w:rsidR="003A146C">
        <w:t xml:space="preserve">. G, </w:t>
      </w:r>
      <w:r w:rsidRPr="00336A14">
        <w:t>(wejście od ulicy Czaplaka, II piętro pokój 202),</w:t>
      </w:r>
    </w:p>
    <w:p w:rsidR="00F945C1" w:rsidRPr="00336A14" w:rsidRDefault="003A146C" w:rsidP="00336A14">
      <w:pPr>
        <w:pStyle w:val="Akapitzlist"/>
        <w:numPr>
          <w:ilvl w:val="0"/>
          <w:numId w:val="38"/>
        </w:numPr>
      </w:pPr>
      <w:r>
        <w:t>pocztą elektroniczną</w:t>
      </w:r>
      <w:r w:rsidR="00F945C1" w:rsidRPr="00336A14">
        <w:t xml:space="preserve"> na adres: </w:t>
      </w:r>
      <w:hyperlink r:id="rId9" w:history="1">
        <w:r w:rsidR="00F945C1" w:rsidRPr="00336A14">
          <w:rPr>
            <w:rStyle w:val="Hipercze"/>
          </w:rPr>
          <w:t>michal.stepien@uni.opole.pl</w:t>
        </w:r>
      </w:hyperlink>
    </w:p>
    <w:p w:rsidR="00F945C1" w:rsidRPr="0071118A" w:rsidRDefault="00F945C1" w:rsidP="00DD0522">
      <w:pPr>
        <w:widowControl w:val="0"/>
        <w:numPr>
          <w:ilvl w:val="0"/>
          <w:numId w:val="20"/>
        </w:numPr>
        <w:spacing w:line="276" w:lineRule="auto"/>
        <w:rPr>
          <w:rFonts w:ascii="Calibri" w:hAnsi="Calibri"/>
          <w:color w:val="000000"/>
          <w:sz w:val="22"/>
          <w:szCs w:val="22"/>
        </w:rPr>
      </w:pPr>
      <w:r w:rsidRPr="0071118A">
        <w:rPr>
          <w:rFonts w:ascii="Calibri" w:hAnsi="Calibri"/>
          <w:b/>
          <w:color w:val="000000"/>
          <w:sz w:val="22"/>
          <w:szCs w:val="22"/>
        </w:rPr>
        <w:t>Termin składania ofert</w:t>
      </w:r>
      <w:r w:rsidRPr="0071118A">
        <w:rPr>
          <w:rFonts w:ascii="Calibri" w:hAnsi="Calibri"/>
          <w:color w:val="000000"/>
          <w:sz w:val="22"/>
          <w:szCs w:val="22"/>
        </w:rPr>
        <w:t xml:space="preserve">: </w:t>
      </w:r>
      <w:r w:rsidR="003A146C" w:rsidRPr="00AE29B2">
        <w:rPr>
          <w:rFonts w:ascii="Calibri" w:hAnsi="Calibri"/>
          <w:color w:val="000000"/>
          <w:sz w:val="22"/>
          <w:szCs w:val="22"/>
        </w:rPr>
        <w:t xml:space="preserve">do </w:t>
      </w:r>
      <w:r w:rsidRPr="00AE29B2">
        <w:rPr>
          <w:rFonts w:ascii="Calibri" w:hAnsi="Calibri"/>
          <w:color w:val="000000"/>
          <w:sz w:val="22"/>
          <w:szCs w:val="22"/>
        </w:rPr>
        <w:t xml:space="preserve">dnia </w:t>
      </w:r>
      <w:r w:rsidR="001A1EBB" w:rsidRPr="00212B69">
        <w:rPr>
          <w:rFonts w:ascii="Calibri" w:hAnsi="Calibri"/>
          <w:b/>
          <w:color w:val="000000"/>
          <w:sz w:val="22"/>
          <w:szCs w:val="22"/>
        </w:rPr>
        <w:t>2</w:t>
      </w:r>
      <w:r w:rsidR="00725E64">
        <w:rPr>
          <w:rFonts w:ascii="Calibri" w:hAnsi="Calibri"/>
          <w:b/>
          <w:color w:val="000000"/>
          <w:sz w:val="22"/>
          <w:szCs w:val="22"/>
        </w:rPr>
        <w:t>6</w:t>
      </w:r>
      <w:r w:rsidRPr="00AE29B2">
        <w:rPr>
          <w:rFonts w:ascii="Calibri" w:hAnsi="Calibri"/>
          <w:b/>
          <w:color w:val="000000"/>
          <w:sz w:val="22"/>
          <w:szCs w:val="22"/>
        </w:rPr>
        <w:t>.1</w:t>
      </w:r>
      <w:r w:rsidR="00983EBA">
        <w:rPr>
          <w:rFonts w:ascii="Calibri" w:hAnsi="Calibri"/>
          <w:b/>
          <w:color w:val="000000"/>
          <w:sz w:val="22"/>
          <w:szCs w:val="22"/>
        </w:rPr>
        <w:t>1</w:t>
      </w:r>
      <w:r w:rsidRPr="00AE29B2">
        <w:rPr>
          <w:rFonts w:ascii="Calibri" w:hAnsi="Calibri"/>
          <w:b/>
          <w:color w:val="000000"/>
          <w:sz w:val="22"/>
          <w:szCs w:val="22"/>
        </w:rPr>
        <w:t>.2021</w:t>
      </w:r>
      <w:r w:rsidR="008A7EC2">
        <w:rPr>
          <w:rFonts w:ascii="Calibri" w:hAnsi="Calibri"/>
          <w:color w:val="000000"/>
          <w:sz w:val="22"/>
          <w:szCs w:val="22"/>
        </w:rPr>
        <w:t xml:space="preserve"> do godziny </w:t>
      </w:r>
      <w:r w:rsidR="008A7EC2" w:rsidRPr="008A7EC2">
        <w:rPr>
          <w:rFonts w:ascii="Calibri" w:hAnsi="Calibri"/>
          <w:b/>
          <w:color w:val="000000"/>
          <w:sz w:val="22"/>
          <w:szCs w:val="22"/>
        </w:rPr>
        <w:t>23:59</w:t>
      </w:r>
      <w:r w:rsidR="008A7EC2">
        <w:rPr>
          <w:rFonts w:ascii="Calibri" w:hAnsi="Calibri"/>
          <w:color w:val="000000"/>
          <w:sz w:val="22"/>
          <w:szCs w:val="22"/>
        </w:rPr>
        <w:t>.</w:t>
      </w:r>
    </w:p>
    <w:p w:rsidR="00F945C1" w:rsidRPr="0071118A" w:rsidRDefault="00F945C1" w:rsidP="00DD0522">
      <w:pPr>
        <w:widowControl w:val="0"/>
        <w:numPr>
          <w:ilvl w:val="0"/>
          <w:numId w:val="20"/>
        </w:numPr>
        <w:spacing w:line="276" w:lineRule="auto"/>
        <w:rPr>
          <w:rFonts w:ascii="Calibri" w:hAnsi="Calibri"/>
          <w:color w:val="000000"/>
          <w:sz w:val="22"/>
          <w:szCs w:val="22"/>
        </w:rPr>
      </w:pPr>
      <w:r w:rsidRPr="0071118A">
        <w:rPr>
          <w:rFonts w:ascii="Calibri" w:hAnsi="Calibri"/>
          <w:b/>
          <w:color w:val="000000"/>
          <w:sz w:val="22"/>
          <w:szCs w:val="22"/>
        </w:rPr>
        <w:t xml:space="preserve">Czas związania z ofertą: </w:t>
      </w:r>
      <w:r w:rsidR="003A146C">
        <w:rPr>
          <w:rFonts w:ascii="Calibri" w:hAnsi="Calibri"/>
          <w:color w:val="000000"/>
          <w:sz w:val="22"/>
          <w:szCs w:val="22"/>
        </w:rPr>
        <w:t>dwadzieścia jeden</w:t>
      </w:r>
      <w:r w:rsidRPr="0071118A">
        <w:rPr>
          <w:rFonts w:ascii="Calibri" w:hAnsi="Calibri"/>
          <w:color w:val="000000"/>
          <w:sz w:val="22"/>
          <w:szCs w:val="22"/>
        </w:rPr>
        <w:t xml:space="preserve">  [ </w:t>
      </w:r>
      <w:r w:rsidR="00382EB6">
        <w:rPr>
          <w:rFonts w:ascii="Calibri" w:hAnsi="Calibri"/>
          <w:b/>
          <w:color w:val="000000"/>
          <w:sz w:val="22"/>
          <w:szCs w:val="22"/>
        </w:rPr>
        <w:t>21</w:t>
      </w:r>
      <w:r w:rsidRPr="0071118A">
        <w:rPr>
          <w:rFonts w:ascii="Calibri" w:hAnsi="Calibri"/>
          <w:color w:val="000000"/>
          <w:sz w:val="22"/>
          <w:szCs w:val="22"/>
        </w:rPr>
        <w:t xml:space="preserve"> ] dni kalendarzowych od dnia </w:t>
      </w:r>
      <w:r w:rsidR="003A146C">
        <w:rPr>
          <w:rFonts w:ascii="Calibri" w:hAnsi="Calibri"/>
          <w:color w:val="000000"/>
          <w:sz w:val="22"/>
          <w:szCs w:val="22"/>
        </w:rPr>
        <w:t>upływu terminu składania ofert</w:t>
      </w:r>
      <w:r w:rsidRPr="0071118A">
        <w:rPr>
          <w:rFonts w:ascii="Calibri" w:hAnsi="Calibri"/>
          <w:color w:val="000000"/>
          <w:sz w:val="22"/>
          <w:szCs w:val="22"/>
        </w:rPr>
        <w:t>.</w:t>
      </w:r>
    </w:p>
    <w:p w:rsidR="00F945C1" w:rsidRPr="0026077F" w:rsidRDefault="00F945C1" w:rsidP="00F945C1">
      <w:pPr>
        <w:widowControl w:val="0"/>
        <w:rPr>
          <w:rFonts w:ascii="Calibri" w:hAnsi="Calibri"/>
          <w:color w:val="000000"/>
          <w:sz w:val="16"/>
          <w:szCs w:val="16"/>
        </w:rPr>
      </w:pPr>
    </w:p>
    <w:p w:rsidR="00F945C1" w:rsidRPr="0071118A" w:rsidRDefault="00F945C1" w:rsidP="008C4342">
      <w:pPr>
        <w:pStyle w:val="Akapitzlist1"/>
        <w:numPr>
          <w:ilvl w:val="0"/>
          <w:numId w:val="3"/>
        </w:numPr>
        <w:jc w:val="both"/>
        <w:rPr>
          <w:rFonts w:cs="Times New Roman"/>
          <w:color w:val="000000"/>
        </w:rPr>
      </w:pPr>
      <w:r w:rsidRPr="0071118A">
        <w:rPr>
          <w:rFonts w:cs="Times New Roman"/>
          <w:b/>
          <w:color w:val="000000"/>
        </w:rPr>
        <w:t xml:space="preserve">Kryteria oceny ofert: </w:t>
      </w:r>
    </w:p>
    <w:p w:rsidR="00F945C1" w:rsidRPr="0071118A" w:rsidRDefault="00F945C1" w:rsidP="00F945C1">
      <w:pPr>
        <w:numPr>
          <w:ilvl w:val="0"/>
          <w:numId w:val="19"/>
        </w:numPr>
        <w:spacing w:line="480" w:lineRule="auto"/>
        <w:jc w:val="both"/>
        <w:rPr>
          <w:rFonts w:ascii="Calibri" w:hAnsi="Calibri"/>
          <w:color w:val="000000"/>
          <w:sz w:val="22"/>
          <w:szCs w:val="22"/>
        </w:rPr>
      </w:pPr>
      <w:r w:rsidRPr="0071118A">
        <w:rPr>
          <w:rFonts w:ascii="Calibri" w:hAnsi="Calibri"/>
          <w:color w:val="000000"/>
          <w:sz w:val="22"/>
          <w:szCs w:val="22"/>
        </w:rPr>
        <w:tab/>
        <w:t>Najniższa zaoferowana cena – max. 80 punktów liczone wg wzoru:</w:t>
      </w:r>
    </w:p>
    <w:p w:rsidR="00F945C1" w:rsidRPr="0071118A" w:rsidRDefault="00F945C1" w:rsidP="00F945C1">
      <w:pPr>
        <w:pStyle w:val="Akapitzlist1"/>
        <w:ind w:left="0"/>
        <w:jc w:val="both"/>
        <w:rPr>
          <w:rFonts w:cs="Times New Roman"/>
          <w:color w:val="000000"/>
        </w:rPr>
      </w:pPr>
      <m:oMathPara>
        <m:oMath>
          <m:r>
            <w:rPr>
              <w:rFonts w:ascii="Cambria Math" w:hAnsi="Cambria Math" w:cs="Times New Roman"/>
              <w:color w:val="000000"/>
            </w:rPr>
            <m:t xml:space="preserve">punkty za ocenę= </m:t>
          </m:r>
          <m:f>
            <m:fPr>
              <m:ctrlPr>
                <w:rPr>
                  <w:rFonts w:ascii="Cambria Math" w:hAnsi="Cambria Math" w:cs="Times New Roman"/>
                  <w:i/>
                  <w:color w:val="000000"/>
                </w:rPr>
              </m:ctrlPr>
            </m:fPr>
            <m:num>
              <m:r>
                <w:rPr>
                  <w:rFonts w:ascii="Cambria Math" w:hAnsi="Cambria Math" w:cs="Times New Roman"/>
                  <w:color w:val="000000"/>
                </w:rPr>
                <m:t xml:space="preserve">     cena najniższej oferty  </m:t>
              </m:r>
            </m:num>
            <m:den>
              <m:r>
                <w:rPr>
                  <w:rFonts w:ascii="Cambria Math" w:hAnsi="Cambria Math" w:cs="Times New Roman"/>
                  <w:color w:val="000000"/>
                </w:rPr>
                <m:t xml:space="preserve">      cena oferty badanej    </m:t>
              </m:r>
            </m:den>
          </m:f>
          <m:r>
            <w:rPr>
              <w:rFonts w:ascii="Cambria Math" w:hAnsi="Cambria Math" w:cs="Times New Roman"/>
              <w:color w:val="000000"/>
            </w:rPr>
            <m:t>*80 pkt.</m:t>
          </m:r>
        </m:oMath>
      </m:oMathPara>
    </w:p>
    <w:p w:rsidR="00F945C1" w:rsidRPr="0071118A" w:rsidRDefault="00F945C1" w:rsidP="00F945C1">
      <w:pPr>
        <w:pStyle w:val="Akapitzlist1"/>
        <w:ind w:left="360"/>
        <w:jc w:val="both"/>
        <w:rPr>
          <w:rFonts w:cs="Times New Roman"/>
          <w:color w:val="000000"/>
        </w:rPr>
      </w:pPr>
    </w:p>
    <w:p w:rsidR="00F945C1" w:rsidRPr="0071118A" w:rsidRDefault="00F945C1" w:rsidP="00F945C1">
      <w:pPr>
        <w:pStyle w:val="Akapitzlist1"/>
        <w:numPr>
          <w:ilvl w:val="0"/>
          <w:numId w:val="19"/>
        </w:numPr>
        <w:spacing w:line="480" w:lineRule="auto"/>
        <w:jc w:val="both"/>
        <w:rPr>
          <w:rFonts w:cs="Times New Roman"/>
          <w:color w:val="000000"/>
        </w:rPr>
      </w:pPr>
      <w:r w:rsidRPr="0071118A">
        <w:rPr>
          <w:rFonts w:cs="Times New Roman"/>
          <w:color w:val="000000"/>
        </w:rPr>
        <w:t>Zaoferowany czas realizacji dostawy – max.  20 punktów liczone według wzoru:</w:t>
      </w:r>
    </w:p>
    <w:p w:rsidR="00F945C1" w:rsidRPr="0071118A" w:rsidRDefault="00F945C1" w:rsidP="00F945C1">
      <w:pPr>
        <w:pStyle w:val="Akapitzlist1"/>
        <w:spacing w:line="480" w:lineRule="auto"/>
        <w:ind w:left="360"/>
        <w:jc w:val="both"/>
        <w:rPr>
          <w:rFonts w:cs="Times New Roman"/>
          <w:color w:val="000000"/>
        </w:rPr>
      </w:pPr>
      <m:oMath>
        <m:r>
          <w:rPr>
            <w:rFonts w:ascii="Cambria Math" w:hAnsi="Cambria Math" w:cs="Times New Roman"/>
            <w:color w:val="000000"/>
          </w:rPr>
          <m:t>punkty za termin realizacji=</m:t>
        </m:r>
        <m:f>
          <m:fPr>
            <m:ctrlPr>
              <w:rPr>
                <w:rFonts w:ascii="Cambria Math" w:hAnsi="Cambria Math" w:cs="Times New Roman"/>
                <w:i/>
                <w:color w:val="000000"/>
              </w:rPr>
            </m:ctrlPr>
          </m:fPr>
          <m:num>
            <m:r>
              <w:rPr>
                <w:rFonts w:ascii="Cambria Math" w:hAnsi="Cambria Math" w:cs="Times New Roman"/>
                <w:color w:val="000000"/>
              </w:rPr>
              <m:t xml:space="preserve">  najkrótszy zaoferowany czas realizacji dostawy  </m:t>
            </m:r>
          </m:num>
          <m:den>
            <m:r>
              <w:rPr>
                <w:rFonts w:ascii="Cambria Math" w:hAnsi="Cambria Math" w:cs="Times New Roman"/>
                <w:color w:val="000000"/>
              </w:rPr>
              <m:t xml:space="preserve">     czas realizacji dostawy badanej oferty     </m:t>
            </m:r>
          </m:den>
        </m:f>
        <m:r>
          <w:rPr>
            <w:rFonts w:ascii="Cambria Math" w:hAnsi="Cambria Math" w:cs="Times New Roman"/>
            <w:color w:val="000000"/>
          </w:rPr>
          <m:t>*20</m:t>
        </m:r>
      </m:oMath>
      <w:r w:rsidR="003A146C">
        <w:rPr>
          <w:rFonts w:cs="Times New Roman"/>
          <w:color w:val="000000"/>
        </w:rPr>
        <w:t xml:space="preserve"> pkt.</w:t>
      </w:r>
    </w:p>
    <w:p w:rsidR="00F945C1" w:rsidRPr="0071118A" w:rsidRDefault="00F945C1" w:rsidP="00F945C1">
      <w:pPr>
        <w:numPr>
          <w:ilvl w:val="0"/>
          <w:numId w:val="19"/>
        </w:numPr>
        <w:jc w:val="both"/>
        <w:rPr>
          <w:rFonts w:ascii="Calibri" w:hAnsi="Calibri"/>
          <w:color w:val="000000"/>
          <w:sz w:val="22"/>
          <w:szCs w:val="22"/>
        </w:rPr>
      </w:pPr>
      <w:r w:rsidRPr="0071118A">
        <w:rPr>
          <w:rFonts w:ascii="Calibri" w:hAnsi="Calibri"/>
          <w:color w:val="000000"/>
          <w:sz w:val="22"/>
          <w:szCs w:val="22"/>
        </w:rPr>
        <w:t xml:space="preserve">Czas realizacji zamówienia nie krótszy niż dwa [ </w:t>
      </w:r>
      <w:r w:rsidRPr="009E36F0">
        <w:rPr>
          <w:rFonts w:ascii="Calibri" w:hAnsi="Calibri"/>
          <w:b/>
          <w:color w:val="000000"/>
          <w:sz w:val="22"/>
          <w:szCs w:val="22"/>
        </w:rPr>
        <w:t>2</w:t>
      </w:r>
      <w:r w:rsidRPr="0071118A">
        <w:rPr>
          <w:rFonts w:ascii="Calibri" w:hAnsi="Calibri"/>
          <w:color w:val="000000"/>
          <w:sz w:val="22"/>
          <w:szCs w:val="22"/>
        </w:rPr>
        <w:t xml:space="preserve"> ] dni robocze i nie dłuższy niż siedem [ </w:t>
      </w:r>
      <w:r w:rsidRPr="009E36F0">
        <w:rPr>
          <w:rFonts w:ascii="Calibri" w:hAnsi="Calibri"/>
          <w:b/>
          <w:color w:val="000000"/>
          <w:sz w:val="22"/>
          <w:szCs w:val="22"/>
        </w:rPr>
        <w:t>7</w:t>
      </w:r>
      <w:r w:rsidRPr="0071118A">
        <w:rPr>
          <w:rFonts w:ascii="Calibri" w:hAnsi="Calibri"/>
          <w:color w:val="000000"/>
          <w:sz w:val="22"/>
          <w:szCs w:val="22"/>
        </w:rPr>
        <w:t xml:space="preserve"> ] dni roboczych</w:t>
      </w:r>
      <w:r w:rsidR="007B4A9C">
        <w:rPr>
          <w:rFonts w:ascii="Calibri" w:hAnsi="Calibri"/>
          <w:color w:val="000000"/>
          <w:sz w:val="22"/>
          <w:szCs w:val="22"/>
        </w:rPr>
        <w:t>,</w:t>
      </w:r>
      <w:r w:rsidRPr="0071118A">
        <w:rPr>
          <w:rFonts w:ascii="Calibri" w:hAnsi="Calibri"/>
          <w:color w:val="000000"/>
          <w:sz w:val="22"/>
          <w:szCs w:val="22"/>
        </w:rPr>
        <w:t xml:space="preserve"> licząc od </w:t>
      </w:r>
      <w:r w:rsidR="007B4A9C">
        <w:rPr>
          <w:rFonts w:ascii="Calibri" w:hAnsi="Calibri"/>
          <w:color w:val="000000"/>
          <w:sz w:val="22"/>
          <w:szCs w:val="22"/>
        </w:rPr>
        <w:t>następnego dnia roboczego, po dniu</w:t>
      </w:r>
      <w:r w:rsidRPr="0071118A">
        <w:rPr>
          <w:rFonts w:ascii="Calibri" w:hAnsi="Calibri"/>
          <w:color w:val="000000"/>
          <w:sz w:val="22"/>
          <w:szCs w:val="22"/>
        </w:rPr>
        <w:t xml:space="preserve"> przekazania</w:t>
      </w:r>
      <w:r w:rsidR="007B4A9C">
        <w:rPr>
          <w:rFonts w:ascii="Calibri" w:hAnsi="Calibri"/>
          <w:color w:val="000000"/>
          <w:sz w:val="22"/>
          <w:szCs w:val="22"/>
        </w:rPr>
        <w:t xml:space="preserve"> zamówienia.</w:t>
      </w:r>
    </w:p>
    <w:p w:rsidR="00F945C1" w:rsidRPr="0071118A" w:rsidRDefault="00F945C1" w:rsidP="00F945C1">
      <w:pPr>
        <w:numPr>
          <w:ilvl w:val="0"/>
          <w:numId w:val="19"/>
        </w:numPr>
        <w:jc w:val="both"/>
        <w:rPr>
          <w:rFonts w:ascii="Calibri" w:hAnsi="Calibri"/>
          <w:color w:val="000000"/>
          <w:sz w:val="22"/>
          <w:szCs w:val="22"/>
        </w:rPr>
      </w:pPr>
      <w:r w:rsidRPr="0071118A">
        <w:rPr>
          <w:rFonts w:ascii="Calibri" w:hAnsi="Calibri"/>
          <w:color w:val="000000"/>
          <w:sz w:val="22"/>
          <w:szCs w:val="22"/>
        </w:rPr>
        <w:t>Łączna ocena – max. 100 punktów liczone według wzoru:</w:t>
      </w:r>
    </w:p>
    <w:p w:rsidR="008C4342" w:rsidRDefault="00F945C1" w:rsidP="00077645">
      <w:pPr>
        <w:ind w:left="720"/>
        <w:jc w:val="both"/>
        <w:rPr>
          <w:rFonts w:ascii="Calibri" w:hAnsi="Calibri"/>
          <w:color w:val="000000"/>
          <w:sz w:val="22"/>
          <w:szCs w:val="22"/>
        </w:rPr>
      </w:pPr>
      <w:r w:rsidRPr="0071118A">
        <w:rPr>
          <w:rFonts w:ascii="Calibri" w:hAnsi="Calibri"/>
          <w:color w:val="000000"/>
          <w:sz w:val="22"/>
          <w:szCs w:val="22"/>
        </w:rPr>
        <w:t>Łączna ocena = punkty za cenę + punkty za czas realizacji</w:t>
      </w:r>
      <w:r w:rsidR="001E6504">
        <w:rPr>
          <w:rFonts w:ascii="Calibri" w:hAnsi="Calibri"/>
          <w:color w:val="000000"/>
          <w:sz w:val="22"/>
          <w:szCs w:val="22"/>
        </w:rPr>
        <w:t>.</w:t>
      </w:r>
    </w:p>
    <w:p w:rsidR="00077645" w:rsidRPr="00077645" w:rsidRDefault="00077645" w:rsidP="00077645">
      <w:pPr>
        <w:ind w:left="720"/>
        <w:jc w:val="both"/>
        <w:rPr>
          <w:rFonts w:ascii="Calibri" w:hAnsi="Calibri"/>
          <w:color w:val="000000"/>
          <w:sz w:val="22"/>
          <w:szCs w:val="22"/>
        </w:rPr>
      </w:pPr>
    </w:p>
    <w:p w:rsidR="00F945C1" w:rsidRPr="0071118A" w:rsidRDefault="00F945C1" w:rsidP="008C4342">
      <w:pPr>
        <w:pStyle w:val="Akapitzlist1"/>
        <w:numPr>
          <w:ilvl w:val="0"/>
          <w:numId w:val="3"/>
        </w:numPr>
        <w:jc w:val="both"/>
        <w:rPr>
          <w:rFonts w:cs="Times New Roman"/>
          <w:b/>
          <w:color w:val="000000"/>
        </w:rPr>
      </w:pPr>
      <w:r w:rsidRPr="0071118A">
        <w:rPr>
          <w:rFonts w:cs="Times New Roman"/>
          <w:b/>
          <w:color w:val="000000"/>
        </w:rPr>
        <w:t>Inne informacje odnoszące się do przedmiotu zamówienia i zapytania ofertowego.</w:t>
      </w:r>
    </w:p>
    <w:p w:rsidR="005058DF" w:rsidRPr="0071118A" w:rsidRDefault="005058DF" w:rsidP="005058DF">
      <w:pPr>
        <w:pStyle w:val="Akapitzlist1"/>
        <w:numPr>
          <w:ilvl w:val="0"/>
          <w:numId w:val="24"/>
        </w:numPr>
        <w:jc w:val="both"/>
        <w:rPr>
          <w:rFonts w:cs="Times New Roman"/>
          <w:color w:val="000000"/>
        </w:rPr>
      </w:pPr>
      <w:r w:rsidRPr="0071118A">
        <w:rPr>
          <w:rFonts w:cs="Times New Roman"/>
          <w:color w:val="000000"/>
        </w:rPr>
        <w:t>Sposób obliczania ceny:</w:t>
      </w:r>
    </w:p>
    <w:p w:rsidR="005058DF" w:rsidRPr="00A54923" w:rsidRDefault="005058DF" w:rsidP="005058DF">
      <w:pPr>
        <w:pStyle w:val="Akapitzlist1"/>
        <w:numPr>
          <w:ilvl w:val="0"/>
          <w:numId w:val="7"/>
        </w:numPr>
        <w:spacing w:afterLines="60" w:after="144" w:line="240" w:lineRule="auto"/>
        <w:ind w:left="993"/>
        <w:jc w:val="both"/>
        <w:rPr>
          <w:rFonts w:cs="Times New Roman"/>
          <w:color w:val="000000"/>
        </w:rPr>
      </w:pPr>
      <w:r w:rsidRPr="00A54923">
        <w:rPr>
          <w:rFonts w:cs="Times New Roman"/>
          <w:color w:val="000000"/>
        </w:rPr>
        <w:t xml:space="preserve">Cenę oferty należy podać w formie ryczałtu wyrażoną w złotych polskich (PLN). Rozliczenie między zamawiającym, a wykonawcą prowadzone będzie w PLN. Cena oferty jest ceną ryczałtową ( cena musi zawierać obowiązujący podatek VAT i nie być zmieniona do zakończenia realizacji dostawy zgodnie z ustawą z dnia 23 kwietnia 1964 r. Kodeks cywilny (Dz. U.64.16.93 z </w:t>
      </w:r>
      <w:proofErr w:type="spellStart"/>
      <w:r w:rsidRPr="00A54923">
        <w:rPr>
          <w:rFonts w:cs="Times New Roman"/>
          <w:color w:val="000000"/>
        </w:rPr>
        <w:t>późn</w:t>
      </w:r>
      <w:proofErr w:type="spellEnd"/>
      <w:r w:rsidRPr="00A54923">
        <w:rPr>
          <w:rFonts w:cs="Times New Roman"/>
          <w:color w:val="000000"/>
        </w:rPr>
        <w:t xml:space="preserve">. zm. ) ten rodzaj wynagrodzenia określa w art. 632 następująco: </w:t>
      </w:r>
      <w:r w:rsidRPr="00A54923">
        <w:rPr>
          <w:rFonts w:cs="Times New Roman"/>
          <w:i/>
          <w:color w:val="000000"/>
        </w:rPr>
        <w:t>§ 1. Jeżeli strony umówiły się o wynagrodzenie ryczałtowe, przyjmujący zamówienie nie może żądać podwyższenia wynagrodzenia, chociażby w czasie zawarcia umowy nie można było przewidzieć rozmiaru lub kosztów.</w:t>
      </w:r>
    </w:p>
    <w:p w:rsidR="005058DF" w:rsidRPr="00A54923" w:rsidRDefault="005058DF" w:rsidP="005058DF">
      <w:pPr>
        <w:pStyle w:val="Akapitzlist1"/>
        <w:numPr>
          <w:ilvl w:val="0"/>
          <w:numId w:val="7"/>
        </w:numPr>
        <w:spacing w:afterLines="60" w:after="144" w:line="240" w:lineRule="auto"/>
        <w:ind w:left="993"/>
        <w:jc w:val="both"/>
        <w:rPr>
          <w:rFonts w:cs="Times New Roman"/>
          <w:color w:val="000000"/>
        </w:rPr>
      </w:pPr>
      <w:r w:rsidRPr="00A54923">
        <w:rPr>
          <w:rFonts w:cs="Times New Roman"/>
          <w:color w:val="000000"/>
        </w:rPr>
        <w:t xml:space="preserve">Prawidłowe ustalenie podatku VAT należy do wykonawcy zgodnie z przepisami ustawy </w:t>
      </w:r>
      <w:r w:rsidRPr="00A54923">
        <w:rPr>
          <w:rFonts w:cs="Times New Roman"/>
          <w:color w:val="000000"/>
        </w:rPr>
        <w:br/>
        <w:t>z dnia 11 marca 2004 r. o podatku od towarów i usług.</w:t>
      </w:r>
    </w:p>
    <w:p w:rsidR="005058DF" w:rsidRPr="0071118A" w:rsidRDefault="005058DF" w:rsidP="005058DF">
      <w:pPr>
        <w:pStyle w:val="Akapitzlist1"/>
        <w:numPr>
          <w:ilvl w:val="0"/>
          <w:numId w:val="7"/>
        </w:numPr>
        <w:spacing w:afterLines="60" w:after="144" w:line="240" w:lineRule="auto"/>
        <w:ind w:left="993"/>
        <w:jc w:val="both"/>
        <w:rPr>
          <w:rFonts w:cs="Times New Roman"/>
          <w:color w:val="000000"/>
        </w:rPr>
      </w:pPr>
      <w:r w:rsidRPr="0071118A">
        <w:rPr>
          <w:rFonts w:cs="Times New Roman"/>
          <w:color w:val="000000"/>
        </w:rPr>
        <w:t xml:space="preserve">Jeżeli parametr miejsca tysięcznego jest poniżej 5 to parametr setny zaokrągla się w dół, jeżeli parametr miejsca tysięcznego jest równy 5 i powyżej to parametr setny zaokrągla się </w:t>
      </w:r>
      <w:r w:rsidR="004052BC">
        <w:rPr>
          <w:rFonts w:cs="Times New Roman"/>
          <w:color w:val="000000"/>
        </w:rPr>
        <w:br/>
      </w:r>
      <w:r w:rsidRPr="0071118A">
        <w:rPr>
          <w:rFonts w:cs="Times New Roman"/>
          <w:color w:val="000000"/>
        </w:rPr>
        <w:t>w górę. Przy wyliczaniu wartości cen poszczególnych elementów należy ograniczyć się do dwóch miejsc po przecinku na każdym etapie wyliczenia ceny.</w:t>
      </w:r>
    </w:p>
    <w:p w:rsidR="005058DF" w:rsidRPr="0071118A" w:rsidRDefault="005058DF" w:rsidP="005058DF">
      <w:pPr>
        <w:pStyle w:val="Akapitzlist1"/>
        <w:numPr>
          <w:ilvl w:val="0"/>
          <w:numId w:val="7"/>
        </w:numPr>
        <w:spacing w:afterLines="60" w:after="144" w:line="240" w:lineRule="auto"/>
        <w:ind w:left="993"/>
        <w:jc w:val="both"/>
        <w:rPr>
          <w:rFonts w:cs="Times New Roman"/>
          <w:color w:val="000000"/>
        </w:rPr>
      </w:pPr>
      <w:r w:rsidRPr="0071118A">
        <w:rPr>
          <w:rFonts w:cs="Times New Roman"/>
          <w:color w:val="000000"/>
        </w:rPr>
        <w:t>Ostateczną cenę oferty stanowi suma podana w formularzu ofertowym.</w:t>
      </w:r>
    </w:p>
    <w:p w:rsidR="005058DF" w:rsidRPr="0071118A" w:rsidRDefault="005058DF" w:rsidP="005058DF">
      <w:pPr>
        <w:pStyle w:val="Akapitzlist1"/>
        <w:numPr>
          <w:ilvl w:val="0"/>
          <w:numId w:val="7"/>
        </w:numPr>
        <w:spacing w:afterLines="60" w:after="144" w:line="240" w:lineRule="auto"/>
        <w:ind w:left="993"/>
        <w:jc w:val="both"/>
        <w:rPr>
          <w:rFonts w:eastAsia="Times New Roman" w:cs="Times New Roman"/>
          <w:color w:val="000000"/>
        </w:rPr>
      </w:pPr>
      <w:r w:rsidRPr="0071118A">
        <w:rPr>
          <w:rFonts w:cs="Times New Roman"/>
          <w:color w:val="000000"/>
        </w:rPr>
        <w:t>Upusty oferowane przez wykonawcę muszą być zawarte w cenie podanej na formularzu ofertowym.</w:t>
      </w:r>
    </w:p>
    <w:p w:rsidR="005058DF" w:rsidRPr="0071118A" w:rsidRDefault="005058DF" w:rsidP="005058DF">
      <w:pPr>
        <w:pStyle w:val="Akapitzlist1"/>
        <w:numPr>
          <w:ilvl w:val="0"/>
          <w:numId w:val="7"/>
        </w:numPr>
        <w:spacing w:afterLines="60" w:after="144" w:line="240" w:lineRule="auto"/>
        <w:ind w:left="993" w:hanging="357"/>
        <w:jc w:val="both"/>
        <w:rPr>
          <w:rFonts w:cs="Times New Roman"/>
          <w:color w:val="000000"/>
        </w:rPr>
      </w:pPr>
      <w:r w:rsidRPr="0071118A">
        <w:rPr>
          <w:rFonts w:eastAsia="Times New Roman" w:cs="Times New Roman"/>
          <w:color w:val="000000"/>
        </w:rPr>
        <w:lastRenderedPageBreak/>
        <w:t>„</w:t>
      </w:r>
      <w:r w:rsidRPr="0071118A">
        <w:rPr>
          <w:rFonts w:cs="Times New Roman"/>
          <w:color w:val="000000"/>
        </w:rPr>
        <w:t xml:space="preserve">Wykonawca powinien podać cenę ofertową w walucie polskiej (PLN), do dwóch miejsc </w:t>
      </w:r>
      <w:r w:rsidRPr="0071118A">
        <w:rPr>
          <w:rFonts w:cs="Times New Roman"/>
          <w:color w:val="000000"/>
        </w:rPr>
        <w:br/>
        <w:t xml:space="preserve">po przecinku. Zamawiający dopuszcza również możliwość określenia ceny ofertowej przez Wykonawcę mającego siedzibę lub miejsce zamieszkania poza terytorium Rzeczypospolitej Polskiej w walucie EURO. W przypadku złożenia oferty w walucie EURO, zamawiający dokona przeliczenia tej waluty na PLN wg średniego kursu z dnia otwarcia ofert wyliczonego </w:t>
      </w:r>
      <w:r w:rsidR="004052BC">
        <w:rPr>
          <w:rFonts w:cs="Times New Roman"/>
          <w:color w:val="000000"/>
        </w:rPr>
        <w:br/>
      </w:r>
      <w:r w:rsidRPr="0071118A">
        <w:rPr>
          <w:rFonts w:cs="Times New Roman"/>
          <w:color w:val="000000"/>
        </w:rPr>
        <w:t>i ogłoszonego przez Narodowy Bank Polski”.</w:t>
      </w:r>
    </w:p>
    <w:p w:rsidR="005058DF" w:rsidRPr="005058DF" w:rsidRDefault="00167AD4" w:rsidP="00167AD4">
      <w:pPr>
        <w:pStyle w:val="Akapitzlist"/>
        <w:numPr>
          <w:ilvl w:val="0"/>
          <w:numId w:val="24"/>
        </w:numPr>
        <w:tabs>
          <w:tab w:val="left" w:pos="1260"/>
        </w:tabs>
        <w:spacing w:after="60" w:line="240" w:lineRule="auto"/>
        <w:jc w:val="both"/>
        <w:rPr>
          <w:color w:val="000000"/>
        </w:rPr>
      </w:pPr>
      <w:r w:rsidRPr="00167AD4">
        <w:rPr>
          <w:color w:val="000000"/>
        </w:rPr>
        <w:t xml:space="preserve">W związku z tym, iż zamówienie realizowane jest w trybie zapytania ofertowego zgodnie z Regulaminem udzielania zamówień publicznych i Pracy Komisji Przetargowej, bez zastosowania przepisów ustawy z dnia 11 września 2019 r. Prawo zamówień publicznych wykonawcy </w:t>
      </w:r>
      <w:r w:rsidRPr="00167AD4">
        <w:rPr>
          <w:b/>
          <w:color w:val="000000"/>
        </w:rPr>
        <w:t>nie przysługują żadne środki odwoławcze</w:t>
      </w:r>
      <w:r w:rsidRPr="00167AD4">
        <w:rPr>
          <w:color w:val="000000"/>
        </w:rPr>
        <w:t xml:space="preserve"> przewidziane w wyżej cytowanej ustawie</w:t>
      </w:r>
      <w:r w:rsidR="005058DF" w:rsidRPr="005058DF">
        <w:rPr>
          <w:color w:val="000000"/>
        </w:rPr>
        <w:t xml:space="preserve">. </w:t>
      </w:r>
    </w:p>
    <w:p w:rsidR="005058DF" w:rsidRPr="00885BCD" w:rsidRDefault="005058DF" w:rsidP="008C4342">
      <w:pPr>
        <w:pStyle w:val="Akapitzlist"/>
        <w:numPr>
          <w:ilvl w:val="0"/>
          <w:numId w:val="24"/>
        </w:numPr>
        <w:tabs>
          <w:tab w:val="left" w:pos="1260"/>
        </w:tabs>
        <w:spacing w:after="60" w:line="240" w:lineRule="auto"/>
        <w:jc w:val="both"/>
        <w:rPr>
          <w:color w:val="000000"/>
        </w:rPr>
      </w:pPr>
      <w:r w:rsidRPr="00885BCD">
        <w:rPr>
          <w:color w:val="000000"/>
        </w:rPr>
        <w:t xml:space="preserve">Zamawiający zastrzega sobie prawo do unieważnienia postępowania, na każdym jego etapie bez podania przyczyny w szczególności do unieważnienia postępowania po wyborze oferty najkorzystniejszej w przypadku nie otrzymania dofinansowania lub nie uzyskania kredytów </w:t>
      </w:r>
      <w:r w:rsidRPr="00885BCD">
        <w:rPr>
          <w:color w:val="000000"/>
        </w:rPr>
        <w:br/>
        <w:t>na realizację przedmiotu zamówienia.</w:t>
      </w:r>
    </w:p>
    <w:p w:rsidR="008C4342" w:rsidRPr="00A54923" w:rsidRDefault="005058DF" w:rsidP="00077645">
      <w:pPr>
        <w:pStyle w:val="Akapitzlist"/>
        <w:numPr>
          <w:ilvl w:val="0"/>
          <w:numId w:val="24"/>
        </w:numPr>
        <w:tabs>
          <w:tab w:val="left" w:pos="1260"/>
        </w:tabs>
        <w:spacing w:after="60" w:line="240" w:lineRule="auto"/>
        <w:jc w:val="both"/>
        <w:rPr>
          <w:color w:val="000000"/>
        </w:rPr>
      </w:pPr>
      <w:r w:rsidRPr="00885BCD">
        <w:rPr>
          <w:color w:val="000000"/>
        </w:rPr>
        <w:t xml:space="preserve">Zamawiający informuje, że gdy wykonawca odpowie na zaproszenie zamawiającego to będzie związany ofertą (w rozumieniu przepisów k.c.) przez okres 30 dni od dnia upływu terminu składania ofert. Po upływie tego okresu wykonawcy mogą wyrazić zgodę na przedłużenie tego terminu, jednakże w przypadku wyrażenia takiej zgody wynagrodzenie wykonawcy pozostaje </w:t>
      </w:r>
      <w:r w:rsidRPr="00A54923">
        <w:rPr>
          <w:color w:val="000000"/>
        </w:rPr>
        <w:t>bez zmian.</w:t>
      </w:r>
    </w:p>
    <w:p w:rsidR="00DD0522" w:rsidRPr="00A54923" w:rsidRDefault="00DD0522" w:rsidP="00DD0522">
      <w:pPr>
        <w:tabs>
          <w:tab w:val="left" w:pos="1260"/>
        </w:tabs>
        <w:spacing w:after="60"/>
        <w:jc w:val="both"/>
        <w:rPr>
          <w:color w:val="000000"/>
          <w:sz w:val="16"/>
          <w:szCs w:val="16"/>
        </w:rPr>
      </w:pPr>
    </w:p>
    <w:p w:rsidR="00375363" w:rsidRPr="00A54923" w:rsidRDefault="00375363" w:rsidP="008C4342">
      <w:pPr>
        <w:pStyle w:val="Akapitzlist1"/>
        <w:numPr>
          <w:ilvl w:val="0"/>
          <w:numId w:val="3"/>
        </w:numPr>
        <w:jc w:val="both"/>
        <w:rPr>
          <w:rFonts w:cs="Times New Roman"/>
          <w:b/>
          <w:color w:val="000000"/>
        </w:rPr>
      </w:pPr>
      <w:r w:rsidRPr="00A54923">
        <w:rPr>
          <w:rFonts w:cs="Times New Roman"/>
          <w:b/>
          <w:color w:val="000000"/>
        </w:rPr>
        <w:t>Klauzula informacyjna z art. 13 RODO do zastosowania przez zamawiających w celu związanym z postępowaniem o udzielenie zamówienia publicznego</w:t>
      </w:r>
      <w:r w:rsidR="00CD0650">
        <w:rPr>
          <w:rFonts w:cs="Times New Roman"/>
          <w:b/>
          <w:color w:val="000000"/>
        </w:rPr>
        <w:t>.</w:t>
      </w:r>
    </w:p>
    <w:p w:rsidR="00375363" w:rsidRPr="00A54923" w:rsidRDefault="00375363" w:rsidP="008C4342">
      <w:pPr>
        <w:ind w:left="709"/>
        <w:jc w:val="both"/>
        <w:rPr>
          <w:rFonts w:ascii="Calibri" w:hAnsi="Calibri"/>
          <w:sz w:val="22"/>
          <w:szCs w:val="22"/>
          <w:lang w:eastAsia="pl-PL"/>
        </w:rPr>
      </w:pPr>
      <w:r w:rsidRPr="00A54923">
        <w:rPr>
          <w:rFonts w:ascii="Calibri" w:hAnsi="Calibri"/>
          <w:sz w:val="22"/>
          <w:szCs w:val="22"/>
          <w:lang w:eastAsia="pl-PL"/>
        </w:rPr>
        <w:t xml:space="preserve">Zgodnie z art. 13 ust. 1 i 2 </w:t>
      </w:r>
      <w:r w:rsidRPr="00A54923">
        <w:rPr>
          <w:rFonts w:ascii="Calibri" w:hAnsi="Calibri"/>
          <w:sz w:val="22"/>
          <w:szCs w:val="22"/>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A54923">
        <w:rPr>
          <w:rFonts w:ascii="Calibri" w:hAnsi="Calibri"/>
          <w:sz w:val="22"/>
          <w:szCs w:val="22"/>
          <w:lang w:eastAsia="ar-SA"/>
        </w:rPr>
        <w:br/>
        <w:t xml:space="preserve">z 04.05.2016, str. 1), </w:t>
      </w:r>
      <w:r w:rsidRPr="00A54923">
        <w:rPr>
          <w:rFonts w:ascii="Calibri" w:hAnsi="Calibri"/>
          <w:sz w:val="22"/>
          <w:szCs w:val="22"/>
          <w:lang w:eastAsia="pl-PL"/>
        </w:rPr>
        <w:t xml:space="preserve">dalej „RODO”, Zamawiający informuje, że: </w:t>
      </w:r>
    </w:p>
    <w:p w:rsidR="00375363" w:rsidRPr="00A54923" w:rsidRDefault="00375363" w:rsidP="00375363">
      <w:pPr>
        <w:numPr>
          <w:ilvl w:val="0"/>
          <w:numId w:val="15"/>
        </w:numPr>
        <w:shd w:val="clear" w:color="auto" w:fill="FFFFFF"/>
        <w:ind w:left="1134" w:hanging="284"/>
        <w:jc w:val="both"/>
        <w:rPr>
          <w:rFonts w:ascii="Calibri" w:hAnsi="Calibri"/>
          <w:i/>
          <w:sz w:val="22"/>
          <w:szCs w:val="22"/>
          <w:lang w:eastAsia="pl-PL"/>
        </w:rPr>
      </w:pPr>
      <w:r w:rsidRPr="00A54923">
        <w:rPr>
          <w:rFonts w:ascii="Calibri" w:hAnsi="Calibri"/>
          <w:sz w:val="22"/>
          <w:szCs w:val="22"/>
          <w:lang w:eastAsia="pl-PL"/>
        </w:rPr>
        <w:t xml:space="preserve">Administratorem Państwa danych osobowych jest </w:t>
      </w:r>
      <w:r w:rsidRPr="00A54923">
        <w:rPr>
          <w:rFonts w:ascii="Calibri" w:eastAsia="SimSun" w:hAnsi="Calibri"/>
          <w:i/>
          <w:sz w:val="22"/>
          <w:szCs w:val="22"/>
          <w:lang w:eastAsia="ar-SA"/>
        </w:rPr>
        <w:t>Uniwersytet Opolski</w:t>
      </w:r>
      <w:r w:rsidRPr="00A54923">
        <w:rPr>
          <w:rFonts w:ascii="Calibri" w:hAnsi="Calibri"/>
          <w:i/>
          <w:sz w:val="22"/>
          <w:szCs w:val="22"/>
          <w:lang w:eastAsia="ar-SA"/>
        </w:rPr>
        <w:t>, Pl. Kopernika 11A, 45-040 Opole</w:t>
      </w:r>
      <w:r w:rsidRPr="00A54923">
        <w:rPr>
          <w:rFonts w:ascii="Calibri" w:hAnsi="Calibri"/>
          <w:sz w:val="22"/>
          <w:szCs w:val="22"/>
          <w:lang w:eastAsia="ar-SA"/>
        </w:rPr>
        <w:t>.</w:t>
      </w:r>
    </w:p>
    <w:p w:rsidR="00375363" w:rsidRPr="00A54923" w:rsidRDefault="00375363" w:rsidP="00375363">
      <w:pPr>
        <w:numPr>
          <w:ilvl w:val="0"/>
          <w:numId w:val="15"/>
        </w:numPr>
        <w:shd w:val="clear" w:color="auto" w:fill="FFFFFF"/>
        <w:ind w:left="1134" w:hanging="284"/>
        <w:jc w:val="both"/>
        <w:rPr>
          <w:rFonts w:ascii="Calibri" w:hAnsi="Calibri"/>
          <w:i/>
          <w:sz w:val="22"/>
          <w:szCs w:val="22"/>
          <w:lang w:eastAsia="pl-PL"/>
        </w:rPr>
      </w:pPr>
      <w:r w:rsidRPr="00A54923">
        <w:rPr>
          <w:rFonts w:ascii="Calibri" w:hAnsi="Calibri"/>
          <w:sz w:val="22"/>
          <w:szCs w:val="22"/>
          <w:lang w:eastAsia="pl-PL"/>
        </w:rPr>
        <w:t xml:space="preserve">Inspektor ochrony danych osobowych w </w:t>
      </w:r>
      <w:r w:rsidRPr="00A54923">
        <w:rPr>
          <w:rFonts w:ascii="Calibri" w:hAnsi="Calibri"/>
          <w:i/>
          <w:sz w:val="22"/>
          <w:szCs w:val="22"/>
          <w:lang w:eastAsia="pl-PL"/>
        </w:rPr>
        <w:t>Uniwersytecie Opolskim</w:t>
      </w:r>
      <w:r w:rsidRPr="00A54923">
        <w:rPr>
          <w:rFonts w:ascii="Calibri" w:hAnsi="Calibri"/>
          <w:bCs/>
          <w:i/>
          <w:sz w:val="22"/>
          <w:szCs w:val="22"/>
          <w:lang w:eastAsia="pl-PL"/>
        </w:rPr>
        <w:t xml:space="preserve">, </w:t>
      </w:r>
      <w:r w:rsidRPr="00A54923">
        <w:rPr>
          <w:rFonts w:ascii="Calibri" w:hAnsi="Calibri"/>
          <w:bCs/>
          <w:sz w:val="22"/>
          <w:szCs w:val="22"/>
          <w:lang w:eastAsia="pl-PL"/>
        </w:rPr>
        <w:t>tel.</w:t>
      </w:r>
      <w:r w:rsidRPr="00A54923">
        <w:rPr>
          <w:rFonts w:ascii="Calibri" w:hAnsi="Calibri"/>
          <w:bCs/>
          <w:i/>
          <w:sz w:val="22"/>
          <w:szCs w:val="22"/>
          <w:lang w:eastAsia="pl-PL"/>
        </w:rPr>
        <w:t xml:space="preserve"> 77 452 7099, </w:t>
      </w:r>
      <w:r w:rsidR="008B0D6F">
        <w:rPr>
          <w:rFonts w:ascii="Calibri" w:hAnsi="Calibri"/>
          <w:bCs/>
          <w:i/>
          <w:sz w:val="22"/>
          <w:szCs w:val="22"/>
          <w:lang w:eastAsia="pl-PL"/>
        </w:rPr>
        <w:br/>
      </w:r>
      <w:r w:rsidRPr="00A54923">
        <w:rPr>
          <w:rFonts w:ascii="Calibri" w:hAnsi="Calibri"/>
          <w:bCs/>
          <w:sz w:val="22"/>
          <w:szCs w:val="22"/>
          <w:lang w:eastAsia="pl-PL"/>
        </w:rPr>
        <w:t xml:space="preserve">e-mail: </w:t>
      </w:r>
      <w:r w:rsidRPr="00A54923">
        <w:rPr>
          <w:rFonts w:ascii="Calibri" w:hAnsi="Calibri"/>
          <w:bCs/>
          <w:i/>
          <w:sz w:val="22"/>
          <w:szCs w:val="22"/>
          <w:lang w:eastAsia="pl-PL"/>
        </w:rPr>
        <w:t>iod@uni.opole.pl</w:t>
      </w:r>
      <w:r w:rsidR="00413613">
        <w:rPr>
          <w:rFonts w:ascii="Calibri" w:hAnsi="Calibri"/>
          <w:bCs/>
          <w:i/>
          <w:sz w:val="22"/>
          <w:szCs w:val="22"/>
          <w:lang w:eastAsia="pl-PL"/>
        </w:rPr>
        <w:t>.</w:t>
      </w:r>
    </w:p>
    <w:p w:rsidR="00375363" w:rsidRPr="00A54923" w:rsidRDefault="00375363" w:rsidP="00375363">
      <w:pPr>
        <w:numPr>
          <w:ilvl w:val="0"/>
          <w:numId w:val="15"/>
        </w:numPr>
        <w:shd w:val="clear" w:color="auto" w:fill="FFFFFF"/>
        <w:ind w:left="1134" w:hanging="284"/>
        <w:jc w:val="both"/>
        <w:rPr>
          <w:rFonts w:ascii="Calibri" w:hAnsi="Calibri"/>
          <w:i/>
          <w:sz w:val="22"/>
          <w:szCs w:val="22"/>
          <w:lang w:eastAsia="pl-PL"/>
        </w:rPr>
      </w:pPr>
      <w:r w:rsidRPr="00A54923">
        <w:rPr>
          <w:rFonts w:ascii="Calibri" w:hAnsi="Calibri"/>
          <w:sz w:val="22"/>
          <w:szCs w:val="22"/>
          <w:lang w:eastAsia="pl-PL"/>
        </w:rPr>
        <w:t>Państwa dane osobowe przetwarzane będą na podstawie art. 6 ust. 1 lit. c</w:t>
      </w:r>
      <w:r w:rsidRPr="00A54923">
        <w:rPr>
          <w:rFonts w:ascii="Calibri" w:hAnsi="Calibri"/>
          <w:i/>
          <w:sz w:val="22"/>
          <w:szCs w:val="22"/>
          <w:lang w:eastAsia="pl-PL"/>
        </w:rPr>
        <w:t xml:space="preserve"> </w:t>
      </w:r>
      <w:r w:rsidRPr="00A54923">
        <w:rPr>
          <w:rFonts w:ascii="Calibri" w:hAnsi="Calibri"/>
          <w:sz w:val="22"/>
          <w:szCs w:val="22"/>
          <w:lang w:eastAsia="pl-PL"/>
        </w:rPr>
        <w:t xml:space="preserve">RODO </w:t>
      </w:r>
      <w:r w:rsidRPr="00A54923">
        <w:rPr>
          <w:rFonts w:ascii="Calibri" w:hAnsi="Calibri"/>
          <w:sz w:val="22"/>
          <w:szCs w:val="22"/>
          <w:lang w:eastAsia="pl-PL"/>
        </w:rPr>
        <w:br/>
        <w:t xml:space="preserve">– co oznacza, że przetwarzanie jest niezbędne do wypełnienia obowiązku prawnego ciążącego na administratorze, w celu </w:t>
      </w:r>
      <w:r w:rsidRPr="00A54923">
        <w:rPr>
          <w:rFonts w:ascii="Calibri" w:hAnsi="Calibri"/>
          <w:sz w:val="22"/>
          <w:szCs w:val="22"/>
          <w:lang w:eastAsia="ar-SA"/>
        </w:rPr>
        <w:t>związanym z postępowaniem o udzielenie zamówienia publicznego.</w:t>
      </w:r>
    </w:p>
    <w:p w:rsidR="00375363" w:rsidRPr="00A54923" w:rsidRDefault="00375363" w:rsidP="00375363">
      <w:pPr>
        <w:numPr>
          <w:ilvl w:val="0"/>
          <w:numId w:val="15"/>
        </w:numPr>
        <w:shd w:val="clear" w:color="auto" w:fill="FFFFFF"/>
        <w:ind w:left="1134" w:hanging="284"/>
        <w:jc w:val="both"/>
        <w:rPr>
          <w:rFonts w:ascii="Calibri" w:hAnsi="Calibri"/>
          <w:i/>
          <w:sz w:val="22"/>
          <w:szCs w:val="22"/>
          <w:lang w:eastAsia="pl-PL"/>
        </w:rPr>
      </w:pPr>
      <w:r w:rsidRPr="00A54923">
        <w:rPr>
          <w:rFonts w:ascii="Calibri" w:hAnsi="Calibri"/>
          <w:sz w:val="22"/>
          <w:szCs w:val="22"/>
          <w:lang w:eastAsia="pl-PL"/>
        </w:rPr>
        <w:t>Odbiorcami Państwa danych osobowych będą (mogą być) osoby lub podmioty, którym udostępniona zostanie dokumentacja postępowania w oparciu o art. 18-19 ustawy.</w:t>
      </w:r>
    </w:p>
    <w:p w:rsidR="00375363" w:rsidRPr="00A54923" w:rsidRDefault="00375363" w:rsidP="00375363">
      <w:pPr>
        <w:numPr>
          <w:ilvl w:val="0"/>
          <w:numId w:val="15"/>
        </w:numPr>
        <w:shd w:val="clear" w:color="auto" w:fill="FFFFFF"/>
        <w:ind w:left="1134" w:hanging="284"/>
        <w:jc w:val="both"/>
        <w:rPr>
          <w:rFonts w:ascii="Calibri" w:hAnsi="Calibri"/>
          <w:i/>
          <w:sz w:val="22"/>
          <w:szCs w:val="22"/>
          <w:lang w:eastAsia="pl-PL"/>
        </w:rPr>
      </w:pPr>
      <w:r w:rsidRPr="00A54923">
        <w:rPr>
          <w:rFonts w:ascii="Calibri" w:hAnsi="Calibri"/>
          <w:sz w:val="22"/>
          <w:szCs w:val="22"/>
          <w:lang w:eastAsia="pl-PL"/>
        </w:rPr>
        <w:t>Państwa dane osobowe będą przechowywane, zgodnie z art. 78 ust. 1 ustawy, przez okres 4 lat od dnia zakończenia postępowania o udzielenie zamówienia, a jeżeli czas trwania umowy przekracza 4 lata, okres przechowywania obejmuje cały czas trwania umowy.</w:t>
      </w:r>
    </w:p>
    <w:p w:rsidR="00375363" w:rsidRPr="00A54923" w:rsidRDefault="00375363" w:rsidP="00375363">
      <w:pPr>
        <w:numPr>
          <w:ilvl w:val="0"/>
          <w:numId w:val="15"/>
        </w:numPr>
        <w:shd w:val="clear" w:color="auto" w:fill="FFFFFF"/>
        <w:ind w:left="1134" w:hanging="284"/>
        <w:jc w:val="both"/>
        <w:rPr>
          <w:rFonts w:ascii="Calibri" w:hAnsi="Calibri"/>
          <w:i/>
          <w:sz w:val="22"/>
          <w:szCs w:val="22"/>
          <w:lang w:eastAsia="pl-PL"/>
        </w:rPr>
      </w:pPr>
      <w:r w:rsidRPr="00A54923">
        <w:rPr>
          <w:rFonts w:ascii="Calibri" w:hAnsi="Calibri"/>
          <w:sz w:val="22"/>
          <w:szCs w:val="22"/>
          <w:lang w:eastAsia="pl-PL"/>
        </w:rPr>
        <w:t xml:space="preserve">Obowiązek podania przez Państwa danych osobowych bezpośrednio Pani/Pana dotyczących jest wymogiem ustawowym określonym w przepisach ustawy, związanym </w:t>
      </w:r>
      <w:r w:rsidRPr="00A54923">
        <w:rPr>
          <w:rFonts w:ascii="Calibri" w:hAnsi="Calibri"/>
          <w:sz w:val="22"/>
          <w:szCs w:val="22"/>
          <w:lang w:eastAsia="pl-PL"/>
        </w:rPr>
        <w:br/>
        <w:t>z udziałem w postępowaniu o udzielenie zamówienia publicznego; konsekwencje niepodania określonych danych wynikają z ustawy.</w:t>
      </w:r>
    </w:p>
    <w:p w:rsidR="00375363" w:rsidRPr="00A54923" w:rsidRDefault="00375363" w:rsidP="00375363">
      <w:pPr>
        <w:numPr>
          <w:ilvl w:val="0"/>
          <w:numId w:val="15"/>
        </w:numPr>
        <w:shd w:val="clear" w:color="auto" w:fill="FFFFFF"/>
        <w:ind w:left="1134" w:hanging="284"/>
        <w:jc w:val="both"/>
        <w:rPr>
          <w:rFonts w:ascii="Calibri" w:hAnsi="Calibri"/>
          <w:i/>
          <w:sz w:val="22"/>
          <w:szCs w:val="22"/>
          <w:lang w:eastAsia="pl-PL"/>
        </w:rPr>
      </w:pPr>
      <w:r w:rsidRPr="00A54923">
        <w:rPr>
          <w:rFonts w:ascii="Calibri" w:hAnsi="Calibri"/>
          <w:sz w:val="22"/>
          <w:szCs w:val="22"/>
          <w:lang w:eastAsia="pl-PL"/>
        </w:rPr>
        <w:t>W odniesieniu do Państwa danych osobowych decyzje nie będą podejmowane w sposób zautomatyzowany.</w:t>
      </w:r>
    </w:p>
    <w:p w:rsidR="00375363" w:rsidRPr="00A54923" w:rsidRDefault="00375363" w:rsidP="00375363">
      <w:pPr>
        <w:numPr>
          <w:ilvl w:val="0"/>
          <w:numId w:val="15"/>
        </w:numPr>
        <w:shd w:val="clear" w:color="auto" w:fill="FFFFFF"/>
        <w:ind w:left="1134" w:hanging="284"/>
        <w:jc w:val="both"/>
        <w:rPr>
          <w:rFonts w:ascii="Calibri" w:hAnsi="Calibri"/>
          <w:i/>
          <w:sz w:val="22"/>
          <w:szCs w:val="22"/>
          <w:lang w:eastAsia="pl-PL"/>
        </w:rPr>
      </w:pPr>
      <w:r w:rsidRPr="00A54923">
        <w:rPr>
          <w:rFonts w:ascii="Calibri" w:hAnsi="Calibri"/>
          <w:sz w:val="22"/>
          <w:szCs w:val="22"/>
          <w:lang w:eastAsia="pl-PL"/>
        </w:rPr>
        <w:t>Posiadają Państwo:</w:t>
      </w:r>
    </w:p>
    <w:p w:rsidR="00375363" w:rsidRPr="00A54923" w:rsidRDefault="00375363" w:rsidP="00375363">
      <w:pPr>
        <w:numPr>
          <w:ilvl w:val="0"/>
          <w:numId w:val="13"/>
        </w:numPr>
        <w:ind w:left="1418" w:hanging="284"/>
        <w:jc w:val="both"/>
        <w:rPr>
          <w:rFonts w:ascii="Calibri" w:hAnsi="Calibri"/>
          <w:color w:val="00B0F0"/>
          <w:sz w:val="22"/>
          <w:szCs w:val="22"/>
          <w:lang w:eastAsia="pl-PL"/>
        </w:rPr>
      </w:pPr>
      <w:r w:rsidRPr="00A54923">
        <w:rPr>
          <w:rFonts w:ascii="Calibri" w:hAnsi="Calibri"/>
          <w:sz w:val="22"/>
          <w:szCs w:val="22"/>
          <w:lang w:eastAsia="pl-PL"/>
        </w:rPr>
        <w:t>na podstawie art. 15 RODO prawo dostępu do danych osobowych Państwa dotyczących;</w:t>
      </w:r>
    </w:p>
    <w:p w:rsidR="00375363" w:rsidRPr="00A54923" w:rsidRDefault="00375363" w:rsidP="00375363">
      <w:pPr>
        <w:numPr>
          <w:ilvl w:val="0"/>
          <w:numId w:val="13"/>
        </w:numPr>
        <w:ind w:left="1418" w:hanging="284"/>
        <w:jc w:val="both"/>
        <w:rPr>
          <w:rFonts w:ascii="Calibri" w:hAnsi="Calibri"/>
          <w:color w:val="00B0F0"/>
          <w:sz w:val="22"/>
          <w:szCs w:val="22"/>
          <w:lang w:eastAsia="pl-PL"/>
        </w:rPr>
      </w:pPr>
      <w:r w:rsidRPr="00A54923">
        <w:rPr>
          <w:rFonts w:ascii="Calibri" w:hAnsi="Calibri"/>
          <w:sz w:val="22"/>
          <w:szCs w:val="22"/>
          <w:lang w:eastAsia="pl-PL"/>
        </w:rPr>
        <w:t>na podstawie art. 16 RODO prawo do sprostowania Państwa danych osobowych</w:t>
      </w:r>
      <w:r w:rsidRPr="00A54923">
        <w:rPr>
          <w:rFonts w:ascii="Calibri" w:hAnsi="Calibri"/>
          <w:sz w:val="22"/>
          <w:szCs w:val="22"/>
          <w:vertAlign w:val="superscript"/>
          <w:lang w:eastAsia="ar-SA"/>
        </w:rPr>
        <w:footnoteReference w:id="1"/>
      </w:r>
      <w:r w:rsidRPr="00A54923">
        <w:rPr>
          <w:rFonts w:ascii="Calibri" w:hAnsi="Calibri"/>
          <w:sz w:val="22"/>
          <w:szCs w:val="22"/>
          <w:lang w:eastAsia="pl-PL"/>
        </w:rPr>
        <w:t>;</w:t>
      </w:r>
    </w:p>
    <w:p w:rsidR="00375363" w:rsidRPr="00A54923" w:rsidRDefault="00375363" w:rsidP="00375363">
      <w:pPr>
        <w:numPr>
          <w:ilvl w:val="0"/>
          <w:numId w:val="13"/>
        </w:numPr>
        <w:ind w:left="1418" w:hanging="284"/>
        <w:jc w:val="both"/>
        <w:rPr>
          <w:rFonts w:ascii="Calibri" w:hAnsi="Calibri"/>
          <w:sz w:val="22"/>
          <w:szCs w:val="22"/>
          <w:lang w:eastAsia="pl-PL"/>
        </w:rPr>
      </w:pPr>
      <w:r w:rsidRPr="00A54923">
        <w:rPr>
          <w:rFonts w:ascii="Calibri" w:hAnsi="Calibri"/>
          <w:sz w:val="22"/>
          <w:szCs w:val="22"/>
          <w:lang w:eastAsia="pl-PL"/>
        </w:rPr>
        <w:lastRenderedPageBreak/>
        <w:t>na podstawie art. 18 RODO prawo żądania od administratora ograniczenia przetwarzania danych osobowych z zastrzeżeniem przypadków, o których mowa w art. 18 ust. 2 RODO</w:t>
      </w:r>
      <w:r w:rsidRPr="00A54923">
        <w:rPr>
          <w:rFonts w:ascii="Calibri" w:hAnsi="Calibri"/>
          <w:sz w:val="22"/>
          <w:szCs w:val="22"/>
          <w:vertAlign w:val="superscript"/>
          <w:lang w:eastAsia="ar-SA"/>
        </w:rPr>
        <w:footnoteReference w:id="2"/>
      </w:r>
      <w:r w:rsidRPr="00A54923">
        <w:rPr>
          <w:rFonts w:ascii="Calibri" w:hAnsi="Calibri"/>
          <w:sz w:val="22"/>
          <w:szCs w:val="22"/>
          <w:lang w:eastAsia="pl-PL"/>
        </w:rPr>
        <w:t xml:space="preserve">;  </w:t>
      </w:r>
    </w:p>
    <w:p w:rsidR="00375363" w:rsidRPr="00A54923" w:rsidRDefault="00375363" w:rsidP="00375363">
      <w:pPr>
        <w:numPr>
          <w:ilvl w:val="0"/>
          <w:numId w:val="13"/>
        </w:numPr>
        <w:ind w:left="1418" w:hanging="284"/>
        <w:jc w:val="both"/>
        <w:rPr>
          <w:rFonts w:ascii="Calibri" w:hAnsi="Calibri"/>
          <w:sz w:val="22"/>
          <w:szCs w:val="22"/>
          <w:lang w:eastAsia="pl-PL"/>
        </w:rPr>
      </w:pPr>
      <w:r w:rsidRPr="00A54923">
        <w:rPr>
          <w:rFonts w:ascii="Calibri" w:hAnsi="Calibri"/>
          <w:sz w:val="22"/>
          <w:szCs w:val="22"/>
          <w:lang w:eastAsia="pl-PL"/>
        </w:rPr>
        <w:t>prawo do wniesienia skargi do Prezesa Urzędu Ochrony Danych Osobowych, gdy uznacie Państwo, że przetwarzanie danych osobowych Państwa dotyczących narusza przepisy RODO.</w:t>
      </w:r>
    </w:p>
    <w:p w:rsidR="00375363" w:rsidRPr="00A54923" w:rsidRDefault="00375363" w:rsidP="00375363">
      <w:pPr>
        <w:numPr>
          <w:ilvl w:val="0"/>
          <w:numId w:val="15"/>
        </w:numPr>
        <w:shd w:val="clear" w:color="auto" w:fill="FFFFFF"/>
        <w:ind w:left="1134" w:hanging="284"/>
        <w:jc w:val="both"/>
        <w:rPr>
          <w:rFonts w:ascii="Calibri" w:hAnsi="Calibri"/>
          <w:i/>
          <w:color w:val="00B0F0"/>
          <w:sz w:val="22"/>
          <w:szCs w:val="22"/>
          <w:lang w:eastAsia="pl-PL"/>
        </w:rPr>
      </w:pPr>
      <w:r w:rsidRPr="00A54923">
        <w:rPr>
          <w:rFonts w:ascii="Calibri" w:hAnsi="Calibri"/>
          <w:sz w:val="22"/>
          <w:szCs w:val="22"/>
          <w:lang w:eastAsia="pl-PL"/>
        </w:rPr>
        <w:t>Nie przysługuje Państwu:</w:t>
      </w:r>
    </w:p>
    <w:p w:rsidR="00375363" w:rsidRPr="00A54923" w:rsidRDefault="00375363" w:rsidP="00375363">
      <w:pPr>
        <w:numPr>
          <w:ilvl w:val="0"/>
          <w:numId w:val="14"/>
        </w:numPr>
        <w:ind w:left="1418" w:hanging="284"/>
        <w:jc w:val="both"/>
        <w:rPr>
          <w:rFonts w:ascii="Calibri" w:hAnsi="Calibri"/>
          <w:i/>
          <w:color w:val="00B0F0"/>
          <w:sz w:val="22"/>
          <w:szCs w:val="22"/>
          <w:lang w:eastAsia="pl-PL"/>
        </w:rPr>
      </w:pPr>
      <w:r w:rsidRPr="00A54923">
        <w:rPr>
          <w:rFonts w:ascii="Calibri" w:hAnsi="Calibri"/>
          <w:sz w:val="22"/>
          <w:szCs w:val="22"/>
          <w:lang w:eastAsia="pl-PL"/>
        </w:rPr>
        <w:t>w związku z art. 17 ust. 3 lit. b, d lub e RODO prawo do usunięcia danych osobowych;</w:t>
      </w:r>
    </w:p>
    <w:p w:rsidR="00375363" w:rsidRPr="00A54923" w:rsidRDefault="00375363" w:rsidP="00375363">
      <w:pPr>
        <w:numPr>
          <w:ilvl w:val="0"/>
          <w:numId w:val="14"/>
        </w:numPr>
        <w:ind w:left="1418" w:hanging="284"/>
        <w:jc w:val="both"/>
        <w:rPr>
          <w:rFonts w:ascii="Calibri" w:hAnsi="Calibri"/>
          <w:i/>
          <w:color w:val="00B0F0"/>
          <w:sz w:val="22"/>
          <w:szCs w:val="22"/>
          <w:lang w:eastAsia="pl-PL"/>
        </w:rPr>
      </w:pPr>
      <w:r w:rsidRPr="00A54923">
        <w:rPr>
          <w:rFonts w:ascii="Calibri" w:hAnsi="Calibri"/>
          <w:sz w:val="22"/>
          <w:szCs w:val="22"/>
          <w:lang w:eastAsia="pl-PL"/>
        </w:rPr>
        <w:t>prawo do przenoszenia danych osobowych, o którym mowa w art. 20 RODO;</w:t>
      </w:r>
    </w:p>
    <w:p w:rsidR="00F945C1" w:rsidRPr="007B4A9C" w:rsidRDefault="00375363" w:rsidP="0071118A">
      <w:pPr>
        <w:numPr>
          <w:ilvl w:val="0"/>
          <w:numId w:val="14"/>
        </w:numPr>
        <w:ind w:left="1418" w:hanging="284"/>
        <w:jc w:val="both"/>
        <w:rPr>
          <w:rFonts w:ascii="Calibri" w:hAnsi="Calibri"/>
          <w:sz w:val="22"/>
          <w:szCs w:val="22"/>
          <w:lang w:eastAsia="pl-PL"/>
        </w:rPr>
      </w:pPr>
      <w:r w:rsidRPr="007B4A9C">
        <w:rPr>
          <w:rFonts w:ascii="Calibri" w:hAnsi="Calibri"/>
          <w:sz w:val="22"/>
          <w:szCs w:val="22"/>
          <w:lang w:eastAsia="pl-PL"/>
        </w:rPr>
        <w:t xml:space="preserve">na podstawie art. 21 RODO prawo sprzeciwu, wobec przetwarzania danych osobowych, gdyż podstawą prawną przetwarzania Państwa danych osobowych jest </w:t>
      </w:r>
      <w:r w:rsidR="007B4A9C">
        <w:rPr>
          <w:rFonts w:ascii="Calibri" w:hAnsi="Calibri"/>
          <w:sz w:val="22"/>
          <w:szCs w:val="22"/>
          <w:lang w:eastAsia="pl-PL"/>
        </w:rPr>
        <w:br/>
      </w:r>
      <w:r w:rsidRPr="007B4A9C">
        <w:rPr>
          <w:rFonts w:ascii="Calibri" w:hAnsi="Calibri"/>
          <w:sz w:val="22"/>
          <w:szCs w:val="22"/>
          <w:lang w:eastAsia="pl-PL"/>
        </w:rPr>
        <w:t xml:space="preserve">art. 6 ust. 1 lit. c RODO. </w:t>
      </w:r>
    </w:p>
    <w:p w:rsidR="00077645" w:rsidRPr="00A54923" w:rsidRDefault="00077645" w:rsidP="00077645">
      <w:pPr>
        <w:jc w:val="both"/>
        <w:rPr>
          <w:rFonts w:ascii="Calibri" w:hAnsi="Calibri"/>
          <w:sz w:val="16"/>
          <w:szCs w:val="16"/>
          <w:lang w:eastAsia="pl-PL"/>
        </w:rPr>
      </w:pPr>
    </w:p>
    <w:p w:rsidR="00F945C1" w:rsidRPr="00A54923" w:rsidRDefault="00F945C1" w:rsidP="00016958">
      <w:pPr>
        <w:pStyle w:val="Akapitzlist"/>
        <w:widowControl w:val="0"/>
        <w:numPr>
          <w:ilvl w:val="0"/>
          <w:numId w:val="3"/>
        </w:numPr>
        <w:rPr>
          <w:color w:val="000000"/>
        </w:rPr>
      </w:pPr>
      <w:r w:rsidRPr="00A54923">
        <w:rPr>
          <w:b/>
          <w:color w:val="000000"/>
        </w:rPr>
        <w:t>Do oferty muszą być dołączone następujące dokumenty</w:t>
      </w:r>
      <w:r w:rsidRPr="00A54923">
        <w:rPr>
          <w:color w:val="000000"/>
        </w:rPr>
        <w:t>:</w:t>
      </w:r>
    </w:p>
    <w:p w:rsidR="00F945C1" w:rsidRPr="00C6287D" w:rsidRDefault="00F945C1" w:rsidP="00F945C1">
      <w:pPr>
        <w:numPr>
          <w:ilvl w:val="0"/>
          <w:numId w:val="17"/>
        </w:numPr>
        <w:suppressAutoHyphens w:val="0"/>
        <w:jc w:val="both"/>
        <w:rPr>
          <w:i/>
          <w:iCs/>
          <w:sz w:val="22"/>
          <w:szCs w:val="22"/>
        </w:rPr>
      </w:pPr>
      <w:r w:rsidRPr="00C6287D">
        <w:rPr>
          <w:color w:val="000000"/>
          <w:sz w:val="22"/>
          <w:szCs w:val="22"/>
        </w:rPr>
        <w:t xml:space="preserve">Wypełniony i podpisany opis przedmiotu zamówienia – </w:t>
      </w:r>
      <w:r w:rsidRPr="00C6287D">
        <w:rPr>
          <w:b/>
          <w:color w:val="000000"/>
          <w:sz w:val="22"/>
          <w:szCs w:val="22"/>
        </w:rPr>
        <w:t>załącznik nr 1</w:t>
      </w:r>
      <w:r w:rsidRPr="00C6287D">
        <w:rPr>
          <w:color w:val="000000"/>
          <w:sz w:val="22"/>
          <w:szCs w:val="22"/>
        </w:rPr>
        <w:t xml:space="preserve"> (w przypadku wersji elektronicznej – skan).</w:t>
      </w:r>
    </w:p>
    <w:p w:rsidR="00F945C1" w:rsidRPr="00C6287D" w:rsidRDefault="00F945C1" w:rsidP="00F945C1">
      <w:pPr>
        <w:numPr>
          <w:ilvl w:val="0"/>
          <w:numId w:val="17"/>
        </w:numPr>
        <w:suppressAutoHyphens w:val="0"/>
        <w:jc w:val="both"/>
        <w:rPr>
          <w:i/>
          <w:iCs/>
          <w:sz w:val="22"/>
          <w:szCs w:val="22"/>
        </w:rPr>
      </w:pPr>
      <w:r w:rsidRPr="00C6287D">
        <w:rPr>
          <w:color w:val="000000"/>
          <w:sz w:val="22"/>
          <w:szCs w:val="22"/>
        </w:rPr>
        <w:t xml:space="preserve">Wypełniony i podpisany formularz ofertowy – </w:t>
      </w:r>
      <w:r w:rsidRPr="00C6287D">
        <w:rPr>
          <w:b/>
          <w:color w:val="000000"/>
          <w:sz w:val="22"/>
          <w:szCs w:val="22"/>
        </w:rPr>
        <w:t>załącznik nr 2</w:t>
      </w:r>
      <w:r w:rsidRPr="00C6287D">
        <w:rPr>
          <w:color w:val="000000"/>
          <w:sz w:val="22"/>
          <w:szCs w:val="22"/>
        </w:rPr>
        <w:t xml:space="preserve"> (w przypadku wersji elektronicznej – skan).</w:t>
      </w:r>
    </w:p>
    <w:p w:rsidR="00F945C1" w:rsidRDefault="00F945C1" w:rsidP="00F945C1">
      <w:pPr>
        <w:suppressAutoHyphens w:val="0"/>
        <w:ind w:left="1440"/>
        <w:jc w:val="both"/>
        <w:rPr>
          <w:i/>
          <w:iCs/>
          <w:sz w:val="22"/>
          <w:szCs w:val="22"/>
        </w:rPr>
      </w:pPr>
    </w:p>
    <w:p w:rsidR="00077645" w:rsidRPr="00C6287D" w:rsidRDefault="00077645" w:rsidP="00F945C1">
      <w:pPr>
        <w:suppressAutoHyphens w:val="0"/>
        <w:ind w:left="1440"/>
        <w:jc w:val="both"/>
        <w:rPr>
          <w:i/>
          <w:iCs/>
          <w:sz w:val="22"/>
          <w:szCs w:val="22"/>
        </w:rPr>
      </w:pPr>
    </w:p>
    <w:p w:rsidR="00F945C1" w:rsidRPr="00C6287D" w:rsidRDefault="00F945C1" w:rsidP="00F945C1">
      <w:pPr>
        <w:rPr>
          <w:color w:val="000000"/>
          <w:sz w:val="22"/>
          <w:szCs w:val="22"/>
        </w:rPr>
      </w:pPr>
      <w:r w:rsidRPr="00C6287D">
        <w:rPr>
          <w:b/>
          <w:color w:val="000000"/>
          <w:sz w:val="22"/>
          <w:szCs w:val="22"/>
        </w:rPr>
        <w:t>W załączeniu</w:t>
      </w:r>
      <w:r w:rsidRPr="00C6287D">
        <w:rPr>
          <w:color w:val="000000"/>
          <w:sz w:val="22"/>
          <w:szCs w:val="22"/>
        </w:rPr>
        <w:t>:</w:t>
      </w:r>
    </w:p>
    <w:p w:rsidR="00F945C1" w:rsidRPr="00C6287D" w:rsidRDefault="00F40FA3" w:rsidP="00F945C1">
      <w:pPr>
        <w:numPr>
          <w:ilvl w:val="1"/>
          <w:numId w:val="9"/>
        </w:numPr>
        <w:suppressAutoHyphens w:val="0"/>
        <w:jc w:val="both"/>
        <w:rPr>
          <w:i/>
          <w:iCs/>
          <w:color w:val="000000"/>
          <w:sz w:val="22"/>
          <w:szCs w:val="22"/>
        </w:rPr>
      </w:pPr>
      <w:r>
        <w:rPr>
          <w:color w:val="000000"/>
          <w:sz w:val="22"/>
          <w:szCs w:val="22"/>
        </w:rPr>
        <w:t>Opis przedmiotu zamówienia:</w:t>
      </w:r>
      <w:r w:rsidR="00F945C1" w:rsidRPr="00C6287D">
        <w:rPr>
          <w:color w:val="000000"/>
          <w:sz w:val="22"/>
          <w:szCs w:val="22"/>
        </w:rPr>
        <w:t xml:space="preserve"> </w:t>
      </w:r>
      <w:r w:rsidR="00F945C1" w:rsidRPr="00C6287D">
        <w:rPr>
          <w:b/>
          <w:color w:val="000000"/>
          <w:sz w:val="22"/>
          <w:szCs w:val="22"/>
        </w:rPr>
        <w:t>załącznik nr 1</w:t>
      </w:r>
    </w:p>
    <w:p w:rsidR="00F945C1" w:rsidRPr="00C6287D" w:rsidRDefault="00F945C1" w:rsidP="00F945C1">
      <w:pPr>
        <w:numPr>
          <w:ilvl w:val="1"/>
          <w:numId w:val="9"/>
        </w:numPr>
        <w:suppressAutoHyphens w:val="0"/>
        <w:jc w:val="both"/>
        <w:rPr>
          <w:i/>
          <w:iCs/>
          <w:color w:val="000000"/>
          <w:sz w:val="22"/>
          <w:szCs w:val="22"/>
        </w:rPr>
      </w:pPr>
      <w:r w:rsidRPr="00C6287D">
        <w:rPr>
          <w:color w:val="000000"/>
          <w:sz w:val="22"/>
          <w:szCs w:val="22"/>
        </w:rPr>
        <w:t xml:space="preserve">Formularz ofertowy: </w:t>
      </w:r>
      <w:r w:rsidRPr="00C6287D">
        <w:rPr>
          <w:b/>
          <w:color w:val="000000"/>
          <w:sz w:val="22"/>
          <w:szCs w:val="22"/>
        </w:rPr>
        <w:t>załącznik nr 2</w:t>
      </w:r>
    </w:p>
    <w:p w:rsidR="00F945C1" w:rsidRPr="00C6287D" w:rsidRDefault="00F945C1" w:rsidP="00F945C1">
      <w:pPr>
        <w:ind w:left="4956" w:firstLine="708"/>
        <w:jc w:val="center"/>
        <w:rPr>
          <w:i/>
          <w:iCs/>
          <w:color w:val="000000"/>
          <w:sz w:val="22"/>
          <w:szCs w:val="22"/>
        </w:rPr>
      </w:pPr>
      <w:r w:rsidRPr="00C6287D">
        <w:rPr>
          <w:i/>
          <w:iCs/>
          <w:color w:val="000000"/>
          <w:sz w:val="22"/>
          <w:szCs w:val="22"/>
        </w:rPr>
        <w:t xml:space="preserve"> </w:t>
      </w:r>
    </w:p>
    <w:p w:rsidR="00F945C1" w:rsidRDefault="00F945C1" w:rsidP="00F945C1">
      <w:pPr>
        <w:ind w:left="4956" w:firstLine="708"/>
        <w:jc w:val="center"/>
        <w:rPr>
          <w:i/>
          <w:iCs/>
          <w:color w:val="000000"/>
          <w:sz w:val="22"/>
          <w:szCs w:val="22"/>
        </w:rPr>
      </w:pPr>
    </w:p>
    <w:p w:rsidR="00226885" w:rsidRDefault="00226885" w:rsidP="00F945C1">
      <w:pPr>
        <w:ind w:left="4956" w:firstLine="708"/>
        <w:jc w:val="center"/>
        <w:rPr>
          <w:i/>
          <w:iCs/>
          <w:color w:val="000000"/>
          <w:sz w:val="22"/>
          <w:szCs w:val="22"/>
        </w:rPr>
      </w:pPr>
    </w:p>
    <w:p w:rsidR="00F40FA3" w:rsidRDefault="00F40FA3" w:rsidP="00F945C1">
      <w:pPr>
        <w:ind w:left="4956" w:firstLine="708"/>
        <w:jc w:val="center"/>
        <w:rPr>
          <w:i/>
          <w:iCs/>
          <w:color w:val="000000"/>
          <w:sz w:val="22"/>
          <w:szCs w:val="22"/>
        </w:rPr>
      </w:pPr>
    </w:p>
    <w:p w:rsidR="00F40FA3" w:rsidRDefault="00F40FA3" w:rsidP="00F945C1">
      <w:pPr>
        <w:ind w:left="4956" w:firstLine="708"/>
        <w:jc w:val="center"/>
        <w:rPr>
          <w:i/>
          <w:iCs/>
          <w:color w:val="000000"/>
          <w:sz w:val="22"/>
          <w:szCs w:val="22"/>
        </w:rPr>
      </w:pPr>
    </w:p>
    <w:p w:rsidR="00226885" w:rsidRPr="00C6287D" w:rsidRDefault="00226885" w:rsidP="00F945C1">
      <w:pPr>
        <w:ind w:left="4956" w:firstLine="708"/>
        <w:jc w:val="center"/>
        <w:rPr>
          <w:i/>
          <w:iCs/>
          <w:color w:val="000000"/>
          <w:sz w:val="22"/>
          <w:szCs w:val="22"/>
        </w:rPr>
      </w:pPr>
    </w:p>
    <w:p w:rsidR="00EB0993" w:rsidRPr="00EB0993" w:rsidRDefault="00EB0993" w:rsidP="00EB0993">
      <w:pPr>
        <w:ind w:left="6096"/>
        <w:jc w:val="center"/>
        <w:rPr>
          <w:b/>
        </w:rPr>
      </w:pPr>
      <w:r w:rsidRPr="00EB0993">
        <w:rPr>
          <w:b/>
        </w:rPr>
        <w:t>Z-ca Dyrektora</w:t>
      </w:r>
    </w:p>
    <w:p w:rsidR="00EB0993" w:rsidRPr="00EB0993" w:rsidRDefault="00EB0993" w:rsidP="00EB0993">
      <w:pPr>
        <w:ind w:left="6096"/>
        <w:jc w:val="center"/>
        <w:rPr>
          <w:b/>
        </w:rPr>
      </w:pPr>
      <w:r w:rsidRPr="00EB0993">
        <w:rPr>
          <w:b/>
        </w:rPr>
        <w:t>Centrum Informatycznego</w:t>
      </w:r>
    </w:p>
    <w:p w:rsidR="00EB0993" w:rsidRDefault="00EB0993" w:rsidP="00EB0993">
      <w:pPr>
        <w:ind w:left="6096"/>
        <w:jc w:val="center"/>
      </w:pPr>
      <w:r w:rsidRPr="00FE211E">
        <w:t>mgr inż. Sławomir Buczek</w:t>
      </w:r>
    </w:p>
    <w:p w:rsidR="00EB0993" w:rsidRDefault="00E46F42" w:rsidP="00EB0993">
      <w:pPr>
        <w:ind w:left="6096"/>
        <w:jc w:val="center"/>
      </w:pPr>
      <w:r>
        <w:t>23</w:t>
      </w:r>
      <w:r w:rsidR="00EB0993">
        <w:t>.11.</w:t>
      </w:r>
      <w:r w:rsidR="00EB0993" w:rsidRPr="00B54604">
        <w:t>2021r</w:t>
      </w:r>
      <w:r w:rsidR="00EB0993" w:rsidRPr="00B54604">
        <w:rPr>
          <w:i/>
        </w:rPr>
        <w:t>.</w:t>
      </w:r>
    </w:p>
    <w:p w:rsidR="00F945C1" w:rsidRPr="00C6287D" w:rsidRDefault="00EB0993" w:rsidP="00EB0993">
      <w:pPr>
        <w:ind w:left="6946"/>
        <w:rPr>
          <w:sz w:val="22"/>
          <w:szCs w:val="22"/>
        </w:rPr>
      </w:pPr>
      <w:r>
        <w:rPr>
          <w:i/>
          <w:iCs/>
          <w:color w:val="000000"/>
          <w:sz w:val="22"/>
          <w:szCs w:val="22"/>
        </w:rPr>
        <w:t xml:space="preserve"> </w:t>
      </w:r>
      <w:r w:rsidR="00F945C1" w:rsidRPr="00C6287D">
        <w:rPr>
          <w:i/>
          <w:iCs/>
          <w:color w:val="000000"/>
          <w:sz w:val="22"/>
          <w:szCs w:val="22"/>
        </w:rPr>
        <w:t>(data, podpis)</w:t>
      </w:r>
    </w:p>
    <w:p w:rsidR="002A56BD" w:rsidRPr="00C6287D" w:rsidRDefault="002A56BD" w:rsidP="00F945C1"/>
    <w:sectPr w:rsidR="002A56BD" w:rsidRPr="00C6287D" w:rsidSect="00864991">
      <w:headerReference w:type="default" r:id="rId10"/>
      <w:headerReference w:type="first" r:id="rId11"/>
      <w:pgSz w:w="11906" w:h="16838"/>
      <w:pgMar w:top="993" w:right="1361" w:bottom="776" w:left="1361" w:header="142"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7FF" w:rsidRDefault="000167FF">
      <w:r>
        <w:separator/>
      </w:r>
    </w:p>
  </w:endnote>
  <w:endnote w:type="continuationSeparator" w:id="0">
    <w:p w:rsidR="000167FF" w:rsidRDefault="00016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Liberation Sans">
    <w:altName w:val="Arial"/>
    <w:charset w:val="01"/>
    <w:family w:val="roman"/>
    <w:pitch w:val="default"/>
    <w:sig w:usb0="00000001" w:usb1="500078FB" w:usb2="00000000" w:usb3="00000000" w:csb0="6000009F" w:csb1="DFD70000"/>
  </w:font>
  <w:font w:name="Droid Sans Fallback">
    <w:panose1 w:val="00000000000000000000"/>
    <w:charset w:val="00"/>
    <w:family w:val="roman"/>
    <w:notTrueType/>
    <w:pitch w:val="default"/>
  </w:font>
  <w:font w:name="FreeSans">
    <w:altName w:val="MS Gothic"/>
    <w:charset w:val="00"/>
    <w:family w:val="roman"/>
    <w:pitch w:val="default"/>
    <w:sig w:usb0="00000000" w:usb1="4600FDFF" w:usb2="000030A0" w:usb3="00000584" w:csb0="600001BF" w:csb1="DFF70000"/>
  </w:font>
  <w:font w:name="Arial">
    <w:panose1 w:val="020B0604020202020204"/>
    <w:charset w:val="EE"/>
    <w:family w:val="swiss"/>
    <w:pitch w:val="variable"/>
    <w:sig w:usb0="E0002EFF" w:usb1="C000785B" w:usb2="00000009" w:usb3="00000000" w:csb0="000001FF" w:csb1="00000000"/>
  </w:font>
  <w:font w:name="DejaVu Sans Mono">
    <w:charset w:val="EE"/>
    <w:family w:val="modern"/>
    <w:pitch w:val="fixed"/>
    <w:sig w:usb0="E70026FF" w:usb1="D200F9FB" w:usb2="02000028" w:usb3="00000000" w:csb0="000001D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7FF" w:rsidRDefault="000167FF">
      <w:r>
        <w:separator/>
      </w:r>
    </w:p>
  </w:footnote>
  <w:footnote w:type="continuationSeparator" w:id="0">
    <w:p w:rsidR="000167FF" w:rsidRDefault="000167FF">
      <w:r>
        <w:continuationSeparator/>
      </w:r>
    </w:p>
  </w:footnote>
  <w:footnote w:id="1">
    <w:p w:rsidR="00375363" w:rsidRPr="00A07174" w:rsidRDefault="00375363" w:rsidP="00375363">
      <w:pPr>
        <w:pStyle w:val="Tekstprzypisudolnego"/>
        <w:jc w:val="both"/>
        <w:rPr>
          <w:sz w:val="18"/>
        </w:rPr>
      </w:pPr>
      <w:r w:rsidRPr="00A07174">
        <w:rPr>
          <w:rStyle w:val="Odwoanieprzypisudolnego"/>
          <w:sz w:val="18"/>
        </w:rPr>
        <w:footnoteRef/>
      </w:r>
      <w:r w:rsidRPr="00A07174">
        <w:rPr>
          <w:sz w:val="18"/>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rsidR="00375363" w:rsidRPr="00A07174" w:rsidRDefault="00375363" w:rsidP="00375363">
      <w:pPr>
        <w:pStyle w:val="Tekstprzypisudolnego"/>
        <w:jc w:val="both"/>
        <w:rPr>
          <w:sz w:val="18"/>
        </w:rPr>
      </w:pPr>
      <w:r w:rsidRPr="00A07174">
        <w:rPr>
          <w:rStyle w:val="Odwoanieprzypisudolnego"/>
          <w:sz w:val="18"/>
        </w:rPr>
        <w:footnoteRef/>
      </w:r>
      <w:r w:rsidRPr="00A07174">
        <w:rPr>
          <w:sz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26" w:type="dxa"/>
      <w:tblInd w:w="-261" w:type="dxa"/>
      <w:tblLook w:val="04A0" w:firstRow="1" w:lastRow="0" w:firstColumn="1" w:lastColumn="0" w:noHBand="0" w:noVBand="1"/>
    </w:tblPr>
    <w:tblGrid>
      <w:gridCol w:w="7173"/>
      <w:gridCol w:w="3253"/>
    </w:tblGrid>
    <w:tr w:rsidR="001810CE" w:rsidRPr="009871E7" w:rsidTr="009871E7">
      <w:tc>
        <w:tcPr>
          <w:tcW w:w="7173" w:type="dxa"/>
          <w:shd w:val="clear" w:color="auto" w:fill="auto"/>
        </w:tcPr>
        <w:p w:rsidR="001810CE" w:rsidRPr="009871E7" w:rsidRDefault="001810CE" w:rsidP="001810CE">
          <w:pPr>
            <w:pStyle w:val="Nagwek"/>
            <w:rPr>
              <w:lang w:eastAsia="pl-PL"/>
            </w:rPr>
          </w:pPr>
        </w:p>
      </w:tc>
      <w:tc>
        <w:tcPr>
          <w:tcW w:w="3253" w:type="dxa"/>
          <w:shd w:val="clear" w:color="auto" w:fill="auto"/>
        </w:tcPr>
        <w:p w:rsidR="001810CE" w:rsidRPr="009871E7" w:rsidRDefault="001810CE" w:rsidP="009871E7">
          <w:pPr>
            <w:tabs>
              <w:tab w:val="left" w:pos="1230"/>
            </w:tabs>
            <w:rPr>
              <w:lang w:eastAsia="pl-PL"/>
            </w:rPr>
          </w:pPr>
        </w:p>
      </w:tc>
    </w:tr>
  </w:tbl>
  <w:p w:rsidR="00AF41EB" w:rsidRDefault="00AF41EB" w:rsidP="001810CE">
    <w:pPr>
      <w:pStyle w:val="Nagwek"/>
      <w:rPr>
        <w:lang w:eastAsia="pl-P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26" w:type="dxa"/>
      <w:tblInd w:w="-261" w:type="dxa"/>
      <w:tblLook w:val="04A0" w:firstRow="1" w:lastRow="0" w:firstColumn="1" w:lastColumn="0" w:noHBand="0" w:noVBand="1"/>
    </w:tblPr>
    <w:tblGrid>
      <w:gridCol w:w="7173"/>
      <w:gridCol w:w="3253"/>
    </w:tblGrid>
    <w:tr w:rsidR="00BE0886" w:rsidRPr="009871E7" w:rsidTr="002E1DB9">
      <w:tc>
        <w:tcPr>
          <w:tcW w:w="7173" w:type="dxa"/>
          <w:shd w:val="clear" w:color="auto" w:fill="auto"/>
        </w:tcPr>
        <w:p w:rsidR="00BE0886" w:rsidRPr="009871E7" w:rsidRDefault="00095AC1" w:rsidP="00BE0886">
          <w:pPr>
            <w:pStyle w:val="Nagwek"/>
            <w:rPr>
              <w:lang w:eastAsia="pl-PL"/>
            </w:rPr>
          </w:pPr>
          <w:r>
            <w:rPr>
              <w:noProof/>
              <w:lang w:eastAsia="pl-PL"/>
            </w:rPr>
            <w:drawing>
              <wp:anchor distT="0" distB="0" distL="114300" distR="114300" simplePos="0" relativeHeight="251657728" behindDoc="0" locked="0" layoutInCell="1" allowOverlap="1">
                <wp:simplePos x="0" y="0"/>
                <wp:positionH relativeFrom="margin">
                  <wp:posOffset>164465</wp:posOffset>
                </wp:positionH>
                <wp:positionV relativeFrom="paragraph">
                  <wp:posOffset>114935</wp:posOffset>
                </wp:positionV>
                <wp:extent cx="3644900" cy="866775"/>
                <wp:effectExtent l="0" t="0" r="0" b="0"/>
                <wp:wrapSquare wrapText="bothSides"/>
                <wp:docPr id="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44900"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253" w:type="dxa"/>
          <w:shd w:val="clear" w:color="auto" w:fill="auto"/>
        </w:tcPr>
        <w:p w:rsidR="00BE0886" w:rsidRPr="009871E7" w:rsidRDefault="00BE0886" w:rsidP="00BE0886">
          <w:pPr>
            <w:rPr>
              <w:rFonts w:ascii="Trebuchet MS" w:hAnsi="Trebuchet MS" w:cs="Trebuchet MS"/>
              <w:b/>
              <w:sz w:val="18"/>
              <w:szCs w:val="18"/>
            </w:rPr>
          </w:pPr>
        </w:p>
        <w:p w:rsidR="00BE0886" w:rsidRPr="009871E7" w:rsidRDefault="00BE0886" w:rsidP="00BE0886">
          <w:pPr>
            <w:rPr>
              <w:rFonts w:ascii="Trebuchet MS" w:hAnsi="Trebuchet MS" w:cs="Trebuchet MS"/>
              <w:b/>
              <w:sz w:val="18"/>
              <w:szCs w:val="18"/>
            </w:rPr>
          </w:pPr>
          <w:r w:rsidRPr="009871E7">
            <w:rPr>
              <w:rFonts w:ascii="Trebuchet MS" w:hAnsi="Trebuchet MS" w:cs="Trebuchet MS"/>
              <w:b/>
              <w:sz w:val="18"/>
              <w:szCs w:val="18"/>
            </w:rPr>
            <w:t>CENTRUM INFORMATYCZNE</w:t>
          </w:r>
        </w:p>
        <w:p w:rsidR="00BE0886" w:rsidRDefault="00BE0886" w:rsidP="00BE0886"/>
        <w:p w:rsidR="00BE0886" w:rsidRPr="009871E7" w:rsidRDefault="00BE0886" w:rsidP="00BE0886">
          <w:pPr>
            <w:rPr>
              <w:rFonts w:ascii="Trebuchet MS" w:hAnsi="Trebuchet MS" w:cs="Trebuchet MS"/>
              <w:sz w:val="18"/>
              <w:szCs w:val="18"/>
            </w:rPr>
          </w:pPr>
          <w:r w:rsidRPr="009871E7">
            <w:rPr>
              <w:rFonts w:ascii="Trebuchet MS" w:hAnsi="Trebuchet MS" w:cs="Trebuchet MS"/>
              <w:sz w:val="18"/>
              <w:szCs w:val="18"/>
            </w:rPr>
            <w:t>ul. Oleska 48, 45-052 Opole</w:t>
          </w:r>
        </w:p>
        <w:p w:rsidR="00BE0886" w:rsidRPr="009871E7" w:rsidRDefault="00BE0886" w:rsidP="00BE0886">
          <w:pPr>
            <w:rPr>
              <w:rFonts w:ascii="Trebuchet MS" w:hAnsi="Trebuchet MS" w:cs="Trebuchet MS"/>
              <w:sz w:val="18"/>
              <w:szCs w:val="18"/>
            </w:rPr>
          </w:pPr>
          <w:r w:rsidRPr="009871E7">
            <w:rPr>
              <w:rFonts w:ascii="Trebuchet MS" w:hAnsi="Trebuchet MS" w:cs="Trebuchet MS"/>
              <w:sz w:val="18"/>
              <w:szCs w:val="18"/>
            </w:rPr>
            <w:t>tel. +48 77 452 70 90 do 95</w:t>
          </w:r>
        </w:p>
        <w:p w:rsidR="00BE0886" w:rsidRPr="009871E7" w:rsidRDefault="00BE0886" w:rsidP="00BE0886">
          <w:pPr>
            <w:rPr>
              <w:rFonts w:ascii="Trebuchet MS" w:hAnsi="Trebuchet MS" w:cs="Trebuchet MS"/>
              <w:sz w:val="18"/>
              <w:szCs w:val="18"/>
              <w:lang w:val="en-US"/>
            </w:rPr>
          </w:pPr>
          <w:r w:rsidRPr="009871E7">
            <w:rPr>
              <w:rFonts w:ascii="Trebuchet MS" w:hAnsi="Trebuchet MS" w:cs="Trebuchet MS"/>
              <w:sz w:val="18"/>
              <w:szCs w:val="18"/>
              <w:lang w:val="en-US"/>
            </w:rPr>
            <w:t xml:space="preserve">fax. +48 77 452 70 92 </w:t>
          </w:r>
        </w:p>
        <w:p w:rsidR="00BE0886" w:rsidRPr="009871E7" w:rsidRDefault="000167FF" w:rsidP="00BE0886">
          <w:pPr>
            <w:rPr>
              <w:rFonts w:ascii="Trebuchet MS" w:hAnsi="Trebuchet MS" w:cs="Trebuchet MS"/>
              <w:sz w:val="18"/>
              <w:szCs w:val="18"/>
              <w:lang w:val="en-US"/>
            </w:rPr>
          </w:pPr>
          <w:hyperlink r:id="rId2" w:history="1">
            <w:r w:rsidR="00BE0886" w:rsidRPr="009871E7">
              <w:rPr>
                <w:rFonts w:ascii="Trebuchet MS" w:hAnsi="Trebuchet MS" w:cs="Trebuchet MS"/>
                <w:sz w:val="18"/>
                <w:szCs w:val="18"/>
                <w:lang w:val="en-US"/>
              </w:rPr>
              <w:t>centrum@uni.opole.pl</w:t>
            </w:r>
          </w:hyperlink>
          <w:r w:rsidR="00BE0886" w:rsidRPr="009871E7">
            <w:rPr>
              <w:rFonts w:ascii="Trebuchet MS" w:hAnsi="Trebuchet MS" w:cs="Trebuchet MS"/>
              <w:sz w:val="18"/>
              <w:szCs w:val="18"/>
              <w:lang w:val="en-US"/>
            </w:rPr>
            <w:t xml:space="preserve"> www.centrum.uni.opole.pl</w:t>
          </w:r>
        </w:p>
        <w:p w:rsidR="00BE0886" w:rsidRPr="009871E7" w:rsidRDefault="00BE0886" w:rsidP="00BE0886">
          <w:pPr>
            <w:tabs>
              <w:tab w:val="left" w:pos="1230"/>
            </w:tabs>
            <w:rPr>
              <w:lang w:eastAsia="pl-PL"/>
            </w:rPr>
          </w:pPr>
        </w:p>
      </w:tc>
    </w:tr>
  </w:tbl>
  <w:p w:rsidR="00864991" w:rsidRDefault="0086499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9A9A79DE"/>
    <w:lvl w:ilvl="0">
      <w:start w:val="1"/>
      <w:numFmt w:val="decimal"/>
      <w:lvlText w:val="%1."/>
      <w:lvlJc w:val="left"/>
      <w:pPr>
        <w:tabs>
          <w:tab w:val="num" w:pos="0"/>
        </w:tabs>
        <w:ind w:left="900" w:hanging="360"/>
      </w:pPr>
      <w:rPr>
        <w:rFonts w:ascii="Times New Roman" w:hAnsi="Times New Roman" w:cs="Times New Roman" w:hint="default"/>
        <w:b/>
        <w:i/>
        <w:strike w:val="0"/>
        <w:dstrike w:val="0"/>
        <w:color w:val="auto"/>
        <w:sz w:val="24"/>
        <w:szCs w:val="24"/>
      </w:rPr>
    </w:lvl>
    <w:lvl w:ilvl="1">
      <w:start w:val="1"/>
      <w:numFmt w:val="lowerLetter"/>
      <w:lvlText w:val="%2."/>
      <w:lvlJc w:val="left"/>
      <w:pPr>
        <w:ind w:left="1506" w:hanging="360"/>
      </w:pPr>
    </w:lvl>
    <w:lvl w:ilvl="2" w:tentative="1">
      <w:start w:val="1"/>
      <w:numFmt w:val="lowerRoman"/>
      <w:lvlText w:val="%3."/>
      <w:lvlJc w:val="right"/>
      <w:pPr>
        <w:ind w:left="2226" w:hanging="180"/>
      </w:pPr>
    </w:lvl>
    <w:lvl w:ilvl="3">
      <w:start w:val="1"/>
      <w:numFmt w:val="decimal"/>
      <w:lvlText w:val="%4."/>
      <w:lvlJc w:val="left"/>
      <w:pPr>
        <w:ind w:left="927"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1" w15:restartNumberingAfterBreak="0">
    <w:nsid w:val="00000003"/>
    <w:multiLevelType w:val="multilevel"/>
    <w:tmpl w:val="00000003"/>
    <w:lvl w:ilvl="0">
      <w:start w:val="2"/>
      <w:numFmt w:val="decimal"/>
      <w:lvlText w:val="%1."/>
      <w:lvlJc w:val="left"/>
      <w:pPr>
        <w:tabs>
          <w:tab w:val="num" w:pos="720"/>
        </w:tabs>
        <w:ind w:left="720" w:hanging="360"/>
      </w:pPr>
      <w:rPr>
        <w:rFonts w:hint="default"/>
        <w:b w:val="0"/>
        <w:sz w:val="18"/>
        <w:szCs w:val="18"/>
      </w:rPr>
    </w:lvl>
    <w:lvl w:ilvl="1">
      <w:start w:val="7"/>
      <w:numFmt w:val="upperRoman"/>
      <w:lvlText w:val="%2."/>
      <w:lvlJc w:val="left"/>
      <w:pPr>
        <w:tabs>
          <w:tab w:val="num" w:pos="720"/>
        </w:tabs>
        <w:ind w:left="720" w:hanging="720"/>
      </w:pPr>
      <w:rPr>
        <w:rFonts w:hint="default"/>
        <w:b/>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singleLevel"/>
    <w:tmpl w:val="00000004"/>
    <w:lvl w:ilvl="0">
      <w:start w:val="1"/>
      <w:numFmt w:val="upperRoman"/>
      <w:lvlText w:val="%1."/>
      <w:lvlJc w:val="right"/>
      <w:pPr>
        <w:ind w:left="720" w:hanging="360"/>
      </w:pPr>
      <w:rPr>
        <w:rFonts w:ascii="Times New Roman" w:hAnsi="Times New Roman" w:cs="Times New Roman"/>
        <w:b/>
        <w:sz w:val="20"/>
        <w:szCs w:val="20"/>
      </w:rPr>
    </w:lvl>
  </w:abstractNum>
  <w:abstractNum w:abstractNumId="3" w15:restartNumberingAfterBreak="0">
    <w:nsid w:val="00000005"/>
    <w:multiLevelType w:val="singleLevel"/>
    <w:tmpl w:val="00000005"/>
    <w:lvl w:ilvl="0">
      <w:start w:val="1"/>
      <w:numFmt w:val="lowerLetter"/>
      <w:lvlText w:val="%1)"/>
      <w:lvlJc w:val="left"/>
      <w:pPr>
        <w:tabs>
          <w:tab w:val="num" w:pos="0"/>
        </w:tabs>
        <w:ind w:left="720" w:hanging="360"/>
      </w:pPr>
      <w:rPr>
        <w:rFonts w:ascii="Times New Roman" w:hAnsi="Times New Roman" w:cs="Times New Roman" w:hint="default"/>
        <w:i/>
        <w:sz w:val="18"/>
        <w:szCs w:val="18"/>
      </w:rPr>
    </w:lvl>
  </w:abstractNum>
  <w:abstractNum w:abstractNumId="4" w15:restartNumberingAfterBreak="0">
    <w:nsid w:val="00000006"/>
    <w:multiLevelType w:val="multilevel"/>
    <w:tmpl w:val="1674B224"/>
    <w:lvl w:ilvl="0">
      <w:start w:val="4"/>
      <w:numFmt w:val="upperRoman"/>
      <w:lvlText w:val="%1."/>
      <w:lvlJc w:val="right"/>
      <w:pPr>
        <w:tabs>
          <w:tab w:val="num" w:pos="0"/>
        </w:tabs>
        <w:ind w:left="720" w:hanging="360"/>
      </w:pPr>
      <w:rPr>
        <w:rFonts w:ascii="Times New Roman" w:hAnsi="Times New Roman" w:cs="Times New Roman" w:hint="default"/>
        <w:sz w:val="20"/>
        <w:szCs w:val="20"/>
      </w:rPr>
    </w:lvl>
    <w:lvl w:ilvl="1">
      <w:start w:val="7"/>
      <w:numFmt w:val="upperRoman"/>
      <w:lvlText w:val="%2."/>
      <w:lvlJc w:val="left"/>
      <w:pPr>
        <w:tabs>
          <w:tab w:val="num" w:pos="720"/>
        </w:tabs>
        <w:ind w:left="720" w:hanging="720"/>
      </w:pPr>
      <w:rPr>
        <w:rFonts w:hint="default"/>
        <w:b/>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6" w15:restartNumberingAfterBreak="0">
    <w:nsid w:val="0B9164D4"/>
    <w:multiLevelType w:val="multilevel"/>
    <w:tmpl w:val="0B9164D4"/>
    <w:lvl w:ilvl="0">
      <w:start w:val="1"/>
      <w:numFmt w:val="bullet"/>
      <w:lvlText w:val=""/>
      <w:lvlJc w:val="left"/>
      <w:pPr>
        <w:ind w:left="1068" w:hanging="360"/>
      </w:pPr>
      <w:rPr>
        <w:rFonts w:ascii="Symbol" w:hAnsi="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7" w15:restartNumberingAfterBreak="0">
    <w:nsid w:val="0C1C35C5"/>
    <w:multiLevelType w:val="hybridMultilevel"/>
    <w:tmpl w:val="64B86448"/>
    <w:lvl w:ilvl="0" w:tplc="BD8C3490">
      <w:start w:val="1"/>
      <w:numFmt w:val="decimal"/>
      <w:lvlText w:val="%1."/>
      <w:lvlJc w:val="left"/>
      <w:pPr>
        <w:ind w:left="720" w:hanging="360"/>
      </w:pPr>
      <w:rPr>
        <w:rFonts w:ascii="Times New Roman" w:hAnsi="Times New Roman" w:cs="Times New Roman" w:hint="default"/>
        <w:b/>
        <w:i/>
        <w:strike w:val="0"/>
        <w:d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63547D"/>
    <w:multiLevelType w:val="hybridMultilevel"/>
    <w:tmpl w:val="0E96F73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E93B43"/>
    <w:multiLevelType w:val="hybridMultilevel"/>
    <w:tmpl w:val="6F78DE0E"/>
    <w:lvl w:ilvl="0" w:tplc="00000004">
      <w:start w:val="1"/>
      <w:numFmt w:val="upperRoman"/>
      <w:lvlText w:val="%1."/>
      <w:lvlJc w:val="right"/>
      <w:pPr>
        <w:ind w:left="720" w:hanging="360"/>
      </w:pPr>
      <w:rPr>
        <w:rFonts w:ascii="Times New Roman" w:hAnsi="Times New Roman" w:cs="Times New Roman"/>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A54596"/>
    <w:multiLevelType w:val="hybridMultilevel"/>
    <w:tmpl w:val="BFFE119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16056360"/>
    <w:multiLevelType w:val="hybridMultilevel"/>
    <w:tmpl w:val="1B1C70AA"/>
    <w:lvl w:ilvl="0" w:tplc="C4E61F48">
      <w:start w:val="1"/>
      <w:numFmt w:val="decimal"/>
      <w:lvlText w:val="%1."/>
      <w:lvlJc w:val="left"/>
      <w:pPr>
        <w:ind w:left="720" w:hanging="360"/>
      </w:pPr>
      <w:rPr>
        <w:rFonts w:ascii="Times New Roman" w:hAnsi="Times New Roman" w:cs="Times New Roman" w:hint="default"/>
        <w:b/>
        <w:i/>
        <w:strike w:val="0"/>
        <w:d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13" w15:restartNumberingAfterBreak="0">
    <w:nsid w:val="1CE65977"/>
    <w:multiLevelType w:val="hybridMultilevel"/>
    <w:tmpl w:val="0BDC4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263E73"/>
    <w:multiLevelType w:val="hybridMultilevel"/>
    <w:tmpl w:val="2850CD54"/>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23E25E8F"/>
    <w:multiLevelType w:val="hybridMultilevel"/>
    <w:tmpl w:val="B58A0A70"/>
    <w:lvl w:ilvl="0" w:tplc="00000004">
      <w:start w:val="1"/>
      <w:numFmt w:val="upperRoman"/>
      <w:lvlText w:val="%1."/>
      <w:lvlJc w:val="right"/>
      <w:pPr>
        <w:ind w:left="1440" w:hanging="360"/>
      </w:pPr>
      <w:rPr>
        <w:rFonts w:ascii="Times New Roman" w:hAnsi="Times New Roman" w:cs="Times New Roman"/>
        <w:b/>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45C0B9D"/>
    <w:multiLevelType w:val="hybridMultilevel"/>
    <w:tmpl w:val="92AC4D8A"/>
    <w:lvl w:ilvl="0" w:tplc="00000004">
      <w:start w:val="1"/>
      <w:numFmt w:val="upperRoman"/>
      <w:lvlText w:val="%1."/>
      <w:lvlJc w:val="right"/>
      <w:pPr>
        <w:ind w:left="720" w:hanging="360"/>
      </w:pPr>
      <w:rPr>
        <w:rFonts w:ascii="Times New Roman" w:hAnsi="Times New Roman" w:cs="Times New Roman"/>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352175"/>
    <w:multiLevelType w:val="hybridMultilevel"/>
    <w:tmpl w:val="72163F50"/>
    <w:lvl w:ilvl="0" w:tplc="00000004">
      <w:start w:val="1"/>
      <w:numFmt w:val="upperRoman"/>
      <w:lvlText w:val="%1."/>
      <w:lvlJc w:val="right"/>
      <w:pPr>
        <w:ind w:left="1440" w:hanging="360"/>
      </w:pPr>
      <w:rPr>
        <w:rFonts w:ascii="Times New Roman" w:hAnsi="Times New Roman" w:cs="Times New Roman"/>
        <w:b/>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CF0250B"/>
    <w:multiLevelType w:val="hybridMultilevel"/>
    <w:tmpl w:val="061EFC28"/>
    <w:lvl w:ilvl="0" w:tplc="4FEA383A">
      <w:start w:val="1"/>
      <w:numFmt w:val="lowerLetter"/>
      <w:lvlText w:val="%1)"/>
      <w:lvlJc w:val="left"/>
      <w:pPr>
        <w:ind w:left="1068" w:hanging="360"/>
      </w:pPr>
      <w:rPr>
        <w:rFonts w:ascii="Times New Roman" w:hAnsi="Times New Roman" w:cs="Times New Roman" w:hint="default"/>
        <w:b/>
        <w:i/>
        <w:strike w:val="0"/>
        <w:dstrike w:val="0"/>
        <w:color w:val="auto"/>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2FB7412C"/>
    <w:multiLevelType w:val="hybridMultilevel"/>
    <w:tmpl w:val="EB0CAE9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25B198E"/>
    <w:multiLevelType w:val="hybridMultilevel"/>
    <w:tmpl w:val="42646D34"/>
    <w:lvl w:ilvl="0" w:tplc="00000004">
      <w:start w:val="1"/>
      <w:numFmt w:val="upperRoman"/>
      <w:lvlText w:val="%1."/>
      <w:lvlJc w:val="right"/>
      <w:pPr>
        <w:ind w:left="720" w:hanging="360"/>
      </w:pPr>
      <w:rPr>
        <w:rFonts w:ascii="Times New Roman" w:hAnsi="Times New Roman" w:cs="Times New Roman"/>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35A83C76"/>
    <w:multiLevelType w:val="hybridMultilevel"/>
    <w:tmpl w:val="57723C16"/>
    <w:lvl w:ilvl="0" w:tplc="00000004">
      <w:start w:val="1"/>
      <w:numFmt w:val="upperRoman"/>
      <w:lvlText w:val="%1."/>
      <w:lvlJc w:val="right"/>
      <w:pPr>
        <w:ind w:left="720" w:hanging="360"/>
      </w:pPr>
      <w:rPr>
        <w:rFonts w:ascii="Times New Roman" w:hAnsi="Times New Roman" w:cs="Times New Roman"/>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F24F9F"/>
    <w:multiLevelType w:val="multilevel"/>
    <w:tmpl w:val="38F24F9F"/>
    <w:lvl w:ilvl="0">
      <w:start w:val="2"/>
      <w:numFmt w:val="decimal"/>
      <w:lvlText w:val="%1."/>
      <w:lvlJc w:val="left"/>
      <w:pPr>
        <w:tabs>
          <w:tab w:val="num" w:pos="720"/>
        </w:tabs>
        <w:ind w:left="720" w:hanging="360"/>
      </w:pPr>
      <w:rPr>
        <w:rFonts w:hint="default"/>
        <w:b w:val="0"/>
        <w:sz w:val="18"/>
        <w:szCs w:val="18"/>
      </w:rPr>
    </w:lvl>
    <w:lvl w:ilvl="1">
      <w:start w:val="1"/>
      <w:numFmt w:val="decimal"/>
      <w:lvlText w:val="%2."/>
      <w:lvlJc w:val="left"/>
      <w:pPr>
        <w:tabs>
          <w:tab w:val="num" w:pos="720"/>
        </w:tabs>
        <w:ind w:left="720" w:hanging="720"/>
      </w:pPr>
      <w:rPr>
        <w:rFonts w:hint="default"/>
        <w:b/>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69D3A34"/>
    <w:multiLevelType w:val="multilevel"/>
    <w:tmpl w:val="FB7EA250"/>
    <w:lvl w:ilvl="0">
      <w:start w:val="3"/>
      <w:numFmt w:val="decimal"/>
      <w:lvlText w:val="%1."/>
      <w:lvlJc w:val="left"/>
      <w:pPr>
        <w:ind w:left="540" w:hanging="540"/>
      </w:pPr>
      <w:rPr>
        <w:rFonts w:hint="default"/>
        <w:b/>
        <w:i w:val="0"/>
        <w:color w:val="auto"/>
      </w:rPr>
    </w:lvl>
    <w:lvl w:ilvl="1">
      <w:start w:val="8"/>
      <w:numFmt w:val="decimal"/>
      <w:lvlText w:val="%1.%2."/>
      <w:lvlJc w:val="left"/>
      <w:pPr>
        <w:ind w:left="1178" w:hanging="540"/>
      </w:pPr>
      <w:rPr>
        <w:rFonts w:hint="default"/>
        <w:b w:val="0"/>
        <w:color w:val="auto"/>
      </w:rPr>
    </w:lvl>
    <w:lvl w:ilvl="2">
      <w:start w:val="3"/>
      <w:numFmt w:val="decimal"/>
      <w:lvlText w:val="3.10.%3."/>
      <w:lvlJc w:val="left"/>
      <w:pPr>
        <w:ind w:left="1996" w:hanging="720"/>
      </w:pPr>
      <w:rPr>
        <w:rFonts w:hint="default"/>
        <w:b w:val="0"/>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25" w15:restartNumberingAfterBreak="0">
    <w:nsid w:val="4CE7794A"/>
    <w:multiLevelType w:val="hybridMultilevel"/>
    <w:tmpl w:val="D8E2D3A2"/>
    <w:lvl w:ilvl="0" w:tplc="00000004">
      <w:start w:val="1"/>
      <w:numFmt w:val="upperRoman"/>
      <w:lvlText w:val="%1."/>
      <w:lvlJc w:val="right"/>
      <w:pPr>
        <w:ind w:left="720" w:hanging="360"/>
      </w:pPr>
      <w:rPr>
        <w:rFonts w:ascii="Times New Roman" w:hAnsi="Times New Roman" w:cs="Times New Roman"/>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2A1B87"/>
    <w:multiLevelType w:val="hybridMultilevel"/>
    <w:tmpl w:val="92F2DEEC"/>
    <w:lvl w:ilvl="0" w:tplc="00000004">
      <w:start w:val="1"/>
      <w:numFmt w:val="upperRoman"/>
      <w:lvlText w:val="%1."/>
      <w:lvlJc w:val="right"/>
      <w:pPr>
        <w:ind w:left="720" w:hanging="360"/>
      </w:pPr>
      <w:rPr>
        <w:rFonts w:ascii="Times New Roman" w:hAnsi="Times New Roman" w:cs="Times New Roman"/>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98777B"/>
    <w:multiLevelType w:val="hybridMultilevel"/>
    <w:tmpl w:val="A13C10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5F144ED2"/>
    <w:multiLevelType w:val="hybridMultilevel"/>
    <w:tmpl w:val="34C242A6"/>
    <w:lvl w:ilvl="0" w:tplc="C83C22AC">
      <w:start w:val="1"/>
      <w:numFmt w:val="decimal"/>
      <w:lvlText w:val="1.%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9" w15:restartNumberingAfterBreak="0">
    <w:nsid w:val="61793C3E"/>
    <w:multiLevelType w:val="hybridMultilevel"/>
    <w:tmpl w:val="9EDCD0DA"/>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30" w15:restartNumberingAfterBreak="0">
    <w:nsid w:val="65ED13B9"/>
    <w:multiLevelType w:val="hybridMultilevel"/>
    <w:tmpl w:val="BF967B3E"/>
    <w:lvl w:ilvl="0" w:tplc="00000004">
      <w:start w:val="1"/>
      <w:numFmt w:val="upperRoman"/>
      <w:lvlText w:val="%1."/>
      <w:lvlJc w:val="right"/>
      <w:pPr>
        <w:ind w:left="1440" w:hanging="360"/>
      </w:pPr>
      <w:rPr>
        <w:rFonts w:ascii="Times New Roman" w:hAnsi="Times New Roman" w:cs="Times New Roman"/>
        <w:b/>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668F5992"/>
    <w:multiLevelType w:val="singleLevel"/>
    <w:tmpl w:val="00000004"/>
    <w:lvl w:ilvl="0">
      <w:start w:val="1"/>
      <w:numFmt w:val="upperRoman"/>
      <w:lvlText w:val="%1."/>
      <w:lvlJc w:val="right"/>
      <w:pPr>
        <w:ind w:left="720" w:hanging="360"/>
      </w:pPr>
      <w:rPr>
        <w:rFonts w:ascii="Times New Roman" w:hAnsi="Times New Roman" w:cs="Times New Roman"/>
        <w:b/>
        <w:sz w:val="20"/>
        <w:szCs w:val="20"/>
      </w:rPr>
    </w:lvl>
  </w:abstractNum>
  <w:abstractNum w:abstractNumId="32" w15:restartNumberingAfterBreak="0">
    <w:nsid w:val="6A5F1C2C"/>
    <w:multiLevelType w:val="hybridMultilevel"/>
    <w:tmpl w:val="18DC03FA"/>
    <w:lvl w:ilvl="0" w:tplc="F8206454">
      <w:start w:val="1"/>
      <w:numFmt w:val="decimal"/>
      <w:lvlText w:val="%1."/>
      <w:lvlJc w:val="left"/>
      <w:pPr>
        <w:ind w:left="720" w:hanging="360"/>
      </w:pPr>
      <w:rPr>
        <w:rFonts w:ascii="Times New Roman" w:eastAsia="Times New Roman" w:hAnsi="Times New Roman" w:cs="Times New Roman"/>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99727E"/>
    <w:multiLevelType w:val="multilevel"/>
    <w:tmpl w:val="350C84D4"/>
    <w:lvl w:ilvl="0">
      <w:start w:val="2"/>
      <w:numFmt w:val="decimal"/>
      <w:lvlText w:val="%1."/>
      <w:lvlJc w:val="left"/>
      <w:pPr>
        <w:tabs>
          <w:tab w:val="num" w:pos="720"/>
        </w:tabs>
        <w:ind w:left="720" w:hanging="360"/>
      </w:pPr>
      <w:rPr>
        <w:rFonts w:hint="default"/>
        <w:b w:val="0"/>
        <w:sz w:val="18"/>
        <w:szCs w:val="18"/>
      </w:rPr>
    </w:lvl>
    <w:lvl w:ilvl="1">
      <w:start w:val="1"/>
      <w:numFmt w:val="decimal"/>
      <w:lvlText w:val="%2."/>
      <w:lvlJc w:val="left"/>
      <w:pPr>
        <w:tabs>
          <w:tab w:val="num" w:pos="720"/>
        </w:tabs>
        <w:ind w:left="720" w:hanging="720"/>
      </w:pPr>
      <w:rPr>
        <w:rFonts w:hint="default"/>
        <w:b/>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6E14391A"/>
    <w:multiLevelType w:val="hybridMultilevel"/>
    <w:tmpl w:val="D34EEF38"/>
    <w:lvl w:ilvl="0" w:tplc="00000004">
      <w:start w:val="1"/>
      <w:numFmt w:val="upperRoman"/>
      <w:lvlText w:val="%1."/>
      <w:lvlJc w:val="right"/>
      <w:pPr>
        <w:ind w:left="720" w:hanging="360"/>
      </w:pPr>
      <w:rPr>
        <w:rFonts w:ascii="Times New Roman" w:hAnsi="Times New Roman" w:cs="Times New Roman"/>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505267"/>
    <w:multiLevelType w:val="hybridMultilevel"/>
    <w:tmpl w:val="DB6A1D96"/>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780D69E7"/>
    <w:multiLevelType w:val="hybridMultilevel"/>
    <w:tmpl w:val="3AC27D40"/>
    <w:lvl w:ilvl="0" w:tplc="6B0E949A">
      <w:start w:val="1"/>
      <w:numFmt w:val="decimal"/>
      <w:lvlText w:val="%1."/>
      <w:lvlJc w:val="left"/>
      <w:pPr>
        <w:ind w:left="720" w:hanging="360"/>
      </w:pPr>
      <w:rPr>
        <w:rFonts w:ascii="Times New Roman" w:hAnsi="Times New Roman" w:cs="Times New Roman" w:hint="default"/>
        <w:b/>
        <w:i/>
        <w:strike w:val="0"/>
        <w:d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AF629F"/>
    <w:multiLevelType w:val="hybridMultilevel"/>
    <w:tmpl w:val="4E881F9A"/>
    <w:lvl w:ilvl="0" w:tplc="DB421DCC">
      <w:start w:val="1"/>
      <w:numFmt w:val="decimal"/>
      <w:lvlText w:val="%1."/>
      <w:lvlJc w:val="left"/>
      <w:pPr>
        <w:ind w:left="720" w:hanging="360"/>
      </w:pPr>
      <w:rPr>
        <w:rFonts w:ascii="Times New Roman" w:hAnsi="Times New Roman" w:cs="Times New Roman" w:hint="default"/>
        <w:b/>
        <w:i/>
        <w:strike w:val="0"/>
        <w:d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28"/>
  </w:num>
  <w:num w:numId="3">
    <w:abstractNumId w:val="2"/>
  </w:num>
  <w:num w:numId="4">
    <w:abstractNumId w:val="0"/>
  </w:num>
  <w:num w:numId="5">
    <w:abstractNumId w:val="4"/>
  </w:num>
  <w:num w:numId="6">
    <w:abstractNumId w:val="6"/>
  </w:num>
  <w:num w:numId="7">
    <w:abstractNumId w:val="3"/>
  </w:num>
  <w:num w:numId="8">
    <w:abstractNumId w:val="1"/>
  </w:num>
  <w:num w:numId="9">
    <w:abstractNumId w:val="23"/>
  </w:num>
  <w:num w:numId="10">
    <w:abstractNumId w:val="33"/>
  </w:num>
  <w:num w:numId="11">
    <w:abstractNumId w:val="19"/>
  </w:num>
  <w:num w:numId="12">
    <w:abstractNumId w:val="29"/>
  </w:num>
  <w:num w:numId="13">
    <w:abstractNumId w:val="12"/>
  </w:num>
  <w:num w:numId="14">
    <w:abstractNumId w:val="21"/>
  </w:num>
  <w:num w:numId="15">
    <w:abstractNumId w:val="32"/>
  </w:num>
  <w:num w:numId="16">
    <w:abstractNumId w:val="24"/>
  </w:num>
  <w:num w:numId="17">
    <w:abstractNumId w:val="27"/>
  </w:num>
  <w:num w:numId="18">
    <w:abstractNumId w:val="11"/>
  </w:num>
  <w:num w:numId="19">
    <w:abstractNumId w:val="37"/>
  </w:num>
  <w:num w:numId="20">
    <w:abstractNumId w:val="36"/>
  </w:num>
  <w:num w:numId="21">
    <w:abstractNumId w:val="10"/>
  </w:num>
  <w:num w:numId="22">
    <w:abstractNumId w:val="7"/>
  </w:num>
  <w:num w:numId="23">
    <w:abstractNumId w:val="18"/>
  </w:num>
  <w:num w:numId="24">
    <w:abstractNumId w:val="13"/>
  </w:num>
  <w:num w:numId="25">
    <w:abstractNumId w:val="16"/>
  </w:num>
  <w:num w:numId="26">
    <w:abstractNumId w:val="8"/>
  </w:num>
  <w:num w:numId="27">
    <w:abstractNumId w:val="22"/>
  </w:num>
  <w:num w:numId="28">
    <w:abstractNumId w:val="15"/>
  </w:num>
  <w:num w:numId="29">
    <w:abstractNumId w:val="25"/>
  </w:num>
  <w:num w:numId="30">
    <w:abstractNumId w:val="30"/>
  </w:num>
  <w:num w:numId="31">
    <w:abstractNumId w:val="17"/>
  </w:num>
  <w:num w:numId="32">
    <w:abstractNumId w:val="20"/>
  </w:num>
  <w:num w:numId="33">
    <w:abstractNumId w:val="31"/>
  </w:num>
  <w:num w:numId="34">
    <w:abstractNumId w:val="34"/>
  </w:num>
  <w:num w:numId="35">
    <w:abstractNumId w:val="26"/>
  </w:num>
  <w:num w:numId="36">
    <w:abstractNumId w:val="9"/>
  </w:num>
  <w:num w:numId="37">
    <w:abstractNumId w:val="35"/>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540"/>
    <w:rsid w:val="000167FF"/>
    <w:rsid w:val="00016958"/>
    <w:rsid w:val="00077645"/>
    <w:rsid w:val="00093ECA"/>
    <w:rsid w:val="00095AC1"/>
    <w:rsid w:val="000A5ADF"/>
    <w:rsid w:val="00114701"/>
    <w:rsid w:val="0014657A"/>
    <w:rsid w:val="00167AD4"/>
    <w:rsid w:val="001810CE"/>
    <w:rsid w:val="001A1EBB"/>
    <w:rsid w:val="001B6540"/>
    <w:rsid w:val="001E6504"/>
    <w:rsid w:val="00212B69"/>
    <w:rsid w:val="00226885"/>
    <w:rsid w:val="00227F2F"/>
    <w:rsid w:val="0026077F"/>
    <w:rsid w:val="002A56BD"/>
    <w:rsid w:val="002C59F8"/>
    <w:rsid w:val="002D01B4"/>
    <w:rsid w:val="002E1DB9"/>
    <w:rsid w:val="002F0155"/>
    <w:rsid w:val="00306B6B"/>
    <w:rsid w:val="00332149"/>
    <w:rsid w:val="00333576"/>
    <w:rsid w:val="00336A14"/>
    <w:rsid w:val="00375363"/>
    <w:rsid w:val="00375A13"/>
    <w:rsid w:val="00382EB6"/>
    <w:rsid w:val="003A146C"/>
    <w:rsid w:val="003A5C4D"/>
    <w:rsid w:val="003B6C2D"/>
    <w:rsid w:val="003C4AAC"/>
    <w:rsid w:val="004052BC"/>
    <w:rsid w:val="00413613"/>
    <w:rsid w:val="004522BC"/>
    <w:rsid w:val="004648AC"/>
    <w:rsid w:val="00467C4C"/>
    <w:rsid w:val="005058DF"/>
    <w:rsid w:val="005457FB"/>
    <w:rsid w:val="00547E2D"/>
    <w:rsid w:val="00555626"/>
    <w:rsid w:val="00557A2D"/>
    <w:rsid w:val="005D4177"/>
    <w:rsid w:val="005D690F"/>
    <w:rsid w:val="00620A9C"/>
    <w:rsid w:val="00650A8C"/>
    <w:rsid w:val="0066224C"/>
    <w:rsid w:val="006727F7"/>
    <w:rsid w:val="0068646C"/>
    <w:rsid w:val="00696737"/>
    <w:rsid w:val="006B271D"/>
    <w:rsid w:val="006E4366"/>
    <w:rsid w:val="007009D8"/>
    <w:rsid w:val="0071118A"/>
    <w:rsid w:val="00725E64"/>
    <w:rsid w:val="00735F9B"/>
    <w:rsid w:val="007416CC"/>
    <w:rsid w:val="0074484A"/>
    <w:rsid w:val="00770015"/>
    <w:rsid w:val="0077041B"/>
    <w:rsid w:val="007B4A9C"/>
    <w:rsid w:val="007C2D43"/>
    <w:rsid w:val="007F747D"/>
    <w:rsid w:val="008600A0"/>
    <w:rsid w:val="00864991"/>
    <w:rsid w:val="00870CA1"/>
    <w:rsid w:val="00881750"/>
    <w:rsid w:val="00885BCD"/>
    <w:rsid w:val="008A7EC2"/>
    <w:rsid w:val="008B0D6F"/>
    <w:rsid w:val="008C4342"/>
    <w:rsid w:val="008C74F5"/>
    <w:rsid w:val="008D625E"/>
    <w:rsid w:val="00910A82"/>
    <w:rsid w:val="00935496"/>
    <w:rsid w:val="00983EBA"/>
    <w:rsid w:val="009871E7"/>
    <w:rsid w:val="00993CF3"/>
    <w:rsid w:val="009A276A"/>
    <w:rsid w:val="009C3BCC"/>
    <w:rsid w:val="009E36F0"/>
    <w:rsid w:val="00A34433"/>
    <w:rsid w:val="00A448F5"/>
    <w:rsid w:val="00A53C25"/>
    <w:rsid w:val="00A54923"/>
    <w:rsid w:val="00A55670"/>
    <w:rsid w:val="00A66E04"/>
    <w:rsid w:val="00AE29B2"/>
    <w:rsid w:val="00AE34B2"/>
    <w:rsid w:val="00AF195E"/>
    <w:rsid w:val="00AF39A1"/>
    <w:rsid w:val="00AF41EB"/>
    <w:rsid w:val="00AF7A48"/>
    <w:rsid w:val="00B419E1"/>
    <w:rsid w:val="00B9055C"/>
    <w:rsid w:val="00BE0886"/>
    <w:rsid w:val="00BF27A3"/>
    <w:rsid w:val="00C04943"/>
    <w:rsid w:val="00C6287D"/>
    <w:rsid w:val="00CA0DF4"/>
    <w:rsid w:val="00CD0650"/>
    <w:rsid w:val="00CE13E8"/>
    <w:rsid w:val="00D22C28"/>
    <w:rsid w:val="00D9281A"/>
    <w:rsid w:val="00D9559F"/>
    <w:rsid w:val="00DD0522"/>
    <w:rsid w:val="00DF223D"/>
    <w:rsid w:val="00E46F42"/>
    <w:rsid w:val="00EA3D89"/>
    <w:rsid w:val="00EB0993"/>
    <w:rsid w:val="00EB1845"/>
    <w:rsid w:val="00F02CE5"/>
    <w:rsid w:val="00F14F84"/>
    <w:rsid w:val="00F22360"/>
    <w:rsid w:val="00F40FA3"/>
    <w:rsid w:val="00F945C1"/>
    <w:rsid w:val="00FA444E"/>
    <w:rsid w:val="00FD0CBC"/>
    <w:rsid w:val="00FF29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DB0CA1B3-C1A5-47B3-A1CB-B01B46F41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cs="OpenSymbol"/>
    </w:rPr>
  </w:style>
  <w:style w:type="character" w:customStyle="1" w:styleId="WW8Num1z1">
    <w:name w:val="WW8Num1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Domylnaczcionkaakapitu2">
    <w:name w:val="Domyślna czcionka akapitu2"/>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Domylnaczcionkaakapitu1">
    <w:name w:val="Domyślna czcionka akapitu1"/>
  </w:style>
  <w:style w:type="character" w:styleId="Hipercze">
    <w:name w:val="Hyperlink"/>
    <w:rPr>
      <w:color w:val="0000FF"/>
      <w:u w:val="single"/>
    </w:rPr>
  </w:style>
  <w:style w:type="character" w:customStyle="1" w:styleId="StopkaZnak">
    <w:name w:val="Stopka Znak"/>
    <w:rPr>
      <w:sz w:val="24"/>
      <w:szCs w:val="24"/>
      <w:lang w:eastAsia="zh-CN"/>
    </w:rPr>
  </w:style>
  <w:style w:type="character" w:customStyle="1" w:styleId="Symbolewypunktowania">
    <w:name w:val="Symbole wypunktowania"/>
    <w:rPr>
      <w:rFonts w:ascii="OpenSymbol" w:eastAsia="OpenSymbol" w:hAnsi="OpenSymbol" w:cs="OpenSymbol"/>
    </w:rPr>
  </w:style>
  <w:style w:type="paragraph" w:customStyle="1" w:styleId="Nagwek2">
    <w:name w:val="Nagłówek2"/>
    <w:basedOn w:val="Normalny"/>
    <w:next w:val="Tekstpodstawowy"/>
    <w:pPr>
      <w:keepNext/>
      <w:spacing w:before="240" w:after="120"/>
    </w:pPr>
    <w:rPr>
      <w:rFonts w:ascii="Liberation Sans" w:eastAsia="Droid Sans Fallback" w:hAnsi="Liberation Sans" w:cs="FreeSans"/>
      <w:sz w:val="28"/>
      <w:szCs w:val="28"/>
    </w:rPr>
  </w:style>
  <w:style w:type="paragraph" w:styleId="Tekstpodstawowy">
    <w:name w:val="Body Text"/>
    <w:basedOn w:val="Normalny"/>
    <w:pPr>
      <w:spacing w:after="120"/>
    </w:pPr>
  </w:style>
  <w:style w:type="paragraph" w:styleId="Lista">
    <w:name w:val="List"/>
    <w:basedOn w:val="Tekstpodstawowy"/>
    <w:rPr>
      <w:rFonts w:cs="FreeSans"/>
    </w:rPr>
  </w:style>
  <w:style w:type="paragraph" w:styleId="Legenda">
    <w:name w:val="caption"/>
    <w:basedOn w:val="Normalny"/>
    <w:qFormat/>
    <w:pPr>
      <w:suppressLineNumbers/>
      <w:spacing w:before="120" w:after="120"/>
    </w:pPr>
    <w:rPr>
      <w:rFonts w:cs="FreeSans"/>
      <w:i/>
      <w:iCs/>
    </w:rPr>
  </w:style>
  <w:style w:type="paragraph" w:customStyle="1" w:styleId="Indeks">
    <w:name w:val="Indeks"/>
    <w:basedOn w:val="Normalny"/>
    <w:pPr>
      <w:suppressLineNumbers/>
    </w:pPr>
    <w:rPr>
      <w:rFonts w:cs="FreeSans"/>
    </w:rPr>
  </w:style>
  <w:style w:type="paragraph" w:customStyle="1" w:styleId="Heading">
    <w:name w:val="Heading"/>
    <w:basedOn w:val="Normalny"/>
    <w:next w:val="Tekstpodstawowy"/>
    <w:pPr>
      <w:keepNext/>
      <w:spacing w:before="240" w:after="120"/>
    </w:pPr>
    <w:rPr>
      <w:rFonts w:ascii="Arial" w:eastAsia="Droid Sans Fallback" w:hAnsi="Arial" w:cs="FreeSans"/>
      <w:sz w:val="28"/>
      <w:szCs w:val="28"/>
    </w:rPr>
  </w:style>
  <w:style w:type="paragraph" w:customStyle="1" w:styleId="Legenda1">
    <w:name w:val="Legenda1"/>
    <w:basedOn w:val="Normalny"/>
    <w:pPr>
      <w:suppressLineNumbers/>
      <w:spacing w:before="120" w:after="120"/>
    </w:pPr>
    <w:rPr>
      <w:rFonts w:cs="FreeSans"/>
      <w:i/>
      <w:iCs/>
    </w:rPr>
  </w:style>
  <w:style w:type="paragraph" w:customStyle="1" w:styleId="Index">
    <w:name w:val="Index"/>
    <w:basedOn w:val="Normalny"/>
    <w:pPr>
      <w:suppressLineNumbers/>
    </w:pPr>
    <w:rPr>
      <w:rFonts w:cs="FreeSans"/>
    </w:rPr>
  </w:style>
  <w:style w:type="paragraph" w:customStyle="1" w:styleId="Nagwek1">
    <w:name w:val="Nagłówek1"/>
    <w:basedOn w:val="Normalny"/>
    <w:next w:val="Tekstpodstawowy"/>
    <w:pPr>
      <w:keepNext/>
      <w:spacing w:before="240" w:after="120"/>
    </w:pPr>
    <w:rPr>
      <w:rFonts w:ascii="Liberation Sans" w:eastAsia="Droid Sans Fallback" w:hAnsi="Liberation Sans" w:cs="FreeSans"/>
      <w:sz w:val="28"/>
      <w:szCs w:val="28"/>
    </w:rPr>
  </w:style>
  <w:style w:type="paragraph" w:customStyle="1" w:styleId="Legenda10">
    <w:name w:val="Legenda1"/>
    <w:basedOn w:val="Normalny"/>
    <w:pPr>
      <w:suppressLineNumbers/>
      <w:spacing w:before="120" w:after="120"/>
    </w:pPr>
    <w:rPr>
      <w:rFonts w:cs="FreeSans"/>
      <w:i/>
      <w:iCs/>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customStyle="1" w:styleId="Zawartoramki">
    <w:name w:val="Zawartość ramki"/>
    <w:basedOn w:val="Tekstpodstawow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wstpniesformatowany">
    <w:name w:val="Tekst wstępnie sformatowany"/>
    <w:basedOn w:val="Normalny"/>
    <w:rPr>
      <w:rFonts w:ascii="DejaVu Sans Mono" w:eastAsia="Droid Sans Fallback" w:hAnsi="DejaVu Sans Mono" w:cs="FreeSans"/>
      <w:sz w:val="20"/>
      <w:szCs w:val="20"/>
    </w:rPr>
  </w:style>
  <w:style w:type="paragraph" w:styleId="Akapitzlist">
    <w:name w:val="List Paragraph"/>
    <w:basedOn w:val="Normalny"/>
    <w:qFormat/>
    <w:pPr>
      <w:suppressAutoHyphens w:val="0"/>
      <w:spacing w:after="200" w:line="276" w:lineRule="auto"/>
      <w:ind w:left="720"/>
    </w:pPr>
    <w:rPr>
      <w:rFonts w:ascii="Calibri" w:eastAsia="Calibri" w:hAnsi="Calibri"/>
      <w:sz w:val="22"/>
      <w:szCs w:val="22"/>
    </w:rPr>
  </w:style>
  <w:style w:type="paragraph" w:styleId="Tekstdymka">
    <w:name w:val="Balloon Text"/>
    <w:basedOn w:val="Normalny"/>
    <w:link w:val="TekstdymkaZnak"/>
    <w:uiPriority w:val="99"/>
    <w:semiHidden/>
    <w:unhideWhenUsed/>
    <w:rsid w:val="006E4366"/>
    <w:rPr>
      <w:rFonts w:ascii="Segoe UI" w:hAnsi="Segoe UI" w:cs="Segoe UI"/>
      <w:sz w:val="18"/>
      <w:szCs w:val="18"/>
    </w:rPr>
  </w:style>
  <w:style w:type="character" w:customStyle="1" w:styleId="TekstdymkaZnak">
    <w:name w:val="Tekst dymka Znak"/>
    <w:link w:val="Tekstdymka"/>
    <w:uiPriority w:val="99"/>
    <w:semiHidden/>
    <w:rsid w:val="006E4366"/>
    <w:rPr>
      <w:rFonts w:ascii="Segoe UI" w:hAnsi="Segoe UI" w:cs="Segoe UI"/>
      <w:sz w:val="18"/>
      <w:szCs w:val="18"/>
      <w:lang w:eastAsia="zh-CN"/>
    </w:rPr>
  </w:style>
  <w:style w:type="paragraph" w:customStyle="1" w:styleId="Pkt-3">
    <w:name w:val="Pkt-3"/>
    <w:basedOn w:val="Normalny"/>
    <w:rsid w:val="00EB1845"/>
    <w:pPr>
      <w:tabs>
        <w:tab w:val="left" w:pos="1134"/>
        <w:tab w:val="left" w:pos="1701"/>
      </w:tabs>
      <w:spacing w:after="180"/>
      <w:ind w:left="567" w:hanging="567"/>
      <w:jc w:val="both"/>
    </w:pPr>
    <w:rPr>
      <w:szCs w:val="20"/>
    </w:rPr>
  </w:style>
  <w:style w:type="table" w:styleId="Tabela-Siatka">
    <w:name w:val="Table Grid"/>
    <w:basedOn w:val="Standardowy"/>
    <w:uiPriority w:val="39"/>
    <w:rsid w:val="001810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6"/>
    <w:rsid w:val="00864991"/>
    <w:pPr>
      <w:suppressAutoHyphens w:val="0"/>
      <w:spacing w:after="200" w:line="276" w:lineRule="auto"/>
      <w:ind w:left="720"/>
      <w:contextualSpacing/>
    </w:pPr>
    <w:rPr>
      <w:rFonts w:ascii="Calibri" w:eastAsia="Calibri" w:hAnsi="Calibri" w:cs="Calibri"/>
      <w:sz w:val="22"/>
      <w:szCs w:val="22"/>
    </w:rPr>
  </w:style>
  <w:style w:type="paragraph" w:styleId="Tekstprzypisudolnego">
    <w:name w:val="footnote text"/>
    <w:basedOn w:val="Normalny"/>
    <w:link w:val="TekstprzypisudolnegoZnak"/>
    <w:uiPriority w:val="99"/>
    <w:rsid w:val="00BF27A3"/>
    <w:rPr>
      <w:sz w:val="20"/>
      <w:szCs w:val="20"/>
      <w:lang w:val="x-none" w:eastAsia="ar-SA"/>
    </w:rPr>
  </w:style>
  <w:style w:type="character" w:customStyle="1" w:styleId="TekstprzypisudolnegoZnak">
    <w:name w:val="Tekst przypisu dolnego Znak"/>
    <w:link w:val="Tekstprzypisudolnego"/>
    <w:uiPriority w:val="99"/>
    <w:rsid w:val="00BF27A3"/>
    <w:rPr>
      <w:lang w:val="x-none" w:eastAsia="ar-SA"/>
    </w:rPr>
  </w:style>
  <w:style w:type="character" w:styleId="Odwoanieprzypisudolnego">
    <w:name w:val="footnote reference"/>
    <w:rsid w:val="00BF27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l.stepien@uni.opol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chal.stepien@uni.opole.p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centrum@uni.opole.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FF6C00-0309-4726-BE8C-57801DEEF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1448</Words>
  <Characters>8692</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10120</CharactersWithSpaces>
  <SharedDoc>false</SharedDoc>
  <HLinks>
    <vt:vector size="12" baseType="variant">
      <vt:variant>
        <vt:i4>3473432</vt:i4>
      </vt:variant>
      <vt:variant>
        <vt:i4>0</vt:i4>
      </vt:variant>
      <vt:variant>
        <vt:i4>0</vt:i4>
      </vt:variant>
      <vt:variant>
        <vt:i4>5</vt:i4>
      </vt:variant>
      <vt:variant>
        <vt:lpwstr>mailto:slawomir.buczek@uni.opole.pl</vt:lpwstr>
      </vt:variant>
      <vt:variant>
        <vt:lpwstr/>
      </vt:variant>
      <vt:variant>
        <vt:i4>7929884</vt:i4>
      </vt:variant>
      <vt:variant>
        <vt:i4>0</vt:i4>
      </vt:variant>
      <vt:variant>
        <vt:i4>0</vt:i4>
      </vt:variant>
      <vt:variant>
        <vt:i4>5</vt:i4>
      </vt:variant>
      <vt:variant>
        <vt:lpwstr>mailto:centrum@uni.opole.pl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dc:creator>
  <cp:keywords/>
  <cp:lastModifiedBy>User</cp:lastModifiedBy>
  <cp:revision>2</cp:revision>
  <cp:lastPrinted>2017-01-03T08:47:00Z</cp:lastPrinted>
  <dcterms:created xsi:type="dcterms:W3CDTF">2021-11-23T09:45:00Z</dcterms:created>
  <dcterms:modified xsi:type="dcterms:W3CDTF">2021-11-23T09:45:00Z</dcterms:modified>
</cp:coreProperties>
</file>